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Додаток</w:t>
      </w:r>
      <w:r w:rsidR="00020C9B">
        <w:rPr>
          <w:rFonts w:ascii="Times New Roman" w:hAnsi="Times New Roman"/>
          <w:sz w:val="28"/>
          <w:szCs w:val="28"/>
          <w:lang w:val="uk-UA"/>
        </w:rPr>
        <w:t xml:space="preserve"> </w:t>
      </w:r>
      <w:r w:rsidRPr="00DF4F9F">
        <w:rPr>
          <w:rFonts w:ascii="Times New Roman" w:hAnsi="Times New Roman"/>
          <w:sz w:val="28"/>
          <w:szCs w:val="28"/>
          <w:lang w:val="uk-UA"/>
        </w:rPr>
        <w:t>№6</w:t>
      </w:r>
    </w:p>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 рішення Ніжинської міської ради</w:t>
      </w:r>
    </w:p>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від «</w:t>
      </w:r>
      <w:r w:rsidR="00A10BE3">
        <w:rPr>
          <w:rFonts w:ascii="Times New Roman" w:hAnsi="Times New Roman"/>
          <w:sz w:val="28"/>
          <w:szCs w:val="28"/>
          <w:lang w:val="uk-UA"/>
        </w:rPr>
        <w:t>30</w:t>
      </w:r>
      <w:r w:rsidR="00AB11F8">
        <w:rPr>
          <w:rFonts w:ascii="Times New Roman" w:hAnsi="Times New Roman"/>
          <w:sz w:val="28"/>
          <w:szCs w:val="28"/>
          <w:lang w:val="uk-UA"/>
        </w:rPr>
        <w:t xml:space="preserve">» </w:t>
      </w:r>
      <w:r w:rsidR="00A10BE3">
        <w:rPr>
          <w:rFonts w:ascii="Times New Roman" w:hAnsi="Times New Roman"/>
          <w:sz w:val="28"/>
          <w:szCs w:val="28"/>
          <w:lang w:val="uk-UA"/>
        </w:rPr>
        <w:t>березня</w:t>
      </w:r>
      <w:r w:rsidR="00AB11F8">
        <w:rPr>
          <w:rFonts w:ascii="Times New Roman" w:hAnsi="Times New Roman"/>
          <w:sz w:val="28"/>
          <w:szCs w:val="28"/>
          <w:lang w:val="uk-UA"/>
        </w:rPr>
        <w:t xml:space="preserve"> 2021</w:t>
      </w:r>
      <w:r w:rsidRPr="00DF4F9F">
        <w:rPr>
          <w:rFonts w:ascii="Times New Roman" w:hAnsi="Times New Roman"/>
          <w:sz w:val="28"/>
          <w:szCs w:val="28"/>
          <w:lang w:val="uk-UA"/>
        </w:rPr>
        <w:t xml:space="preserve"> року</w:t>
      </w:r>
    </w:p>
    <w:p w:rsidR="00E1132A" w:rsidRPr="0065413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w:t>
      </w:r>
      <w:r w:rsidR="00A10BE3">
        <w:rPr>
          <w:rFonts w:ascii="Times New Roman" w:hAnsi="Times New Roman"/>
          <w:sz w:val="28"/>
          <w:szCs w:val="28"/>
        </w:rPr>
        <w:t xml:space="preserve"> </w:t>
      </w:r>
      <w:r w:rsidR="00A10BE3">
        <w:rPr>
          <w:sz w:val="28"/>
          <w:szCs w:val="28"/>
          <w:lang w:val="uk-UA"/>
        </w:rPr>
        <w:t>6-8</w:t>
      </w:r>
      <w:r w:rsidR="00A10BE3" w:rsidRPr="00355541">
        <w:rPr>
          <w:sz w:val="28"/>
          <w:szCs w:val="28"/>
        </w:rPr>
        <w:t>/</w:t>
      </w:r>
      <w:bookmarkStart w:id="0" w:name="_GoBack"/>
      <w:bookmarkEnd w:id="0"/>
      <w:r w:rsidR="0065413F">
        <w:rPr>
          <w:rFonts w:ascii="Times New Roman" w:hAnsi="Times New Roman"/>
          <w:sz w:val="28"/>
          <w:szCs w:val="28"/>
        </w:rPr>
        <w:t>/202</w:t>
      </w:r>
      <w:r w:rsidR="0065413F">
        <w:rPr>
          <w:rFonts w:ascii="Times New Roman" w:hAnsi="Times New Roman"/>
          <w:sz w:val="28"/>
          <w:szCs w:val="28"/>
          <w:lang w:val="uk-UA"/>
        </w:rPr>
        <w:t>1</w:t>
      </w:r>
    </w:p>
    <w:p w:rsidR="00E1132A" w:rsidRPr="00DF4F9F" w:rsidRDefault="00E1132A" w:rsidP="00E1132A">
      <w:pPr>
        <w:spacing w:after="0" w:line="240" w:lineRule="auto"/>
        <w:jc w:val="right"/>
        <w:rPr>
          <w:rFonts w:ascii="Times New Roman" w:hAnsi="Times New Roman"/>
          <w:sz w:val="28"/>
          <w:szCs w:val="28"/>
          <w:lang w:val="uk-UA"/>
        </w:rPr>
      </w:pPr>
    </w:p>
    <w:p w:rsidR="00E1132A" w:rsidRPr="00DF4F9F" w:rsidRDefault="00E1132A" w:rsidP="00E1132A">
      <w:pPr>
        <w:spacing w:after="0" w:line="240" w:lineRule="auto"/>
        <w:jc w:val="center"/>
        <w:rPr>
          <w:rFonts w:ascii="Times New Roman" w:hAnsi="Times New Roman"/>
          <w:sz w:val="28"/>
          <w:szCs w:val="28"/>
        </w:rPr>
      </w:pPr>
      <w:proofErr w:type="spellStart"/>
      <w:r w:rsidRPr="00DF4F9F">
        <w:rPr>
          <w:rFonts w:ascii="Times New Roman" w:hAnsi="Times New Roman"/>
          <w:b/>
          <w:sz w:val="28"/>
          <w:szCs w:val="28"/>
        </w:rPr>
        <w:t>Міська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цільова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Програма</w:t>
      </w:r>
      <w:proofErr w:type="spellEnd"/>
      <w:r w:rsidRPr="00DF4F9F">
        <w:rPr>
          <w:rFonts w:ascii="Times New Roman" w:hAnsi="Times New Roman"/>
          <w:b/>
          <w:sz w:val="28"/>
          <w:szCs w:val="28"/>
          <w:lang w:val="uk-UA"/>
        </w:rPr>
        <w:t xml:space="preserve"> оснащення медичною технікою та виробами медичного призначення 2020-2022 рр.</w:t>
      </w:r>
    </w:p>
    <w:p w:rsidR="00E1132A" w:rsidRPr="00DF4F9F" w:rsidRDefault="00E1132A" w:rsidP="00E1132A">
      <w:pPr>
        <w:spacing w:after="0" w:line="240" w:lineRule="auto"/>
        <w:ind w:left="360"/>
        <w:jc w:val="center"/>
        <w:rPr>
          <w:rFonts w:ascii="Times New Roman" w:hAnsi="Times New Roman"/>
          <w:b/>
          <w:sz w:val="28"/>
          <w:szCs w:val="28"/>
          <w:u w:val="single"/>
          <w:lang w:val="uk-UA"/>
        </w:rPr>
      </w:pPr>
    </w:p>
    <w:p w:rsidR="00E1132A" w:rsidRPr="00DF4F9F" w:rsidRDefault="00E1132A" w:rsidP="00E1132A">
      <w:pPr>
        <w:spacing w:after="0" w:line="240" w:lineRule="auto"/>
        <w:ind w:left="360"/>
        <w:jc w:val="center"/>
        <w:rPr>
          <w:rFonts w:ascii="Times New Roman" w:hAnsi="Times New Roman"/>
          <w:sz w:val="28"/>
          <w:szCs w:val="28"/>
        </w:rPr>
      </w:pPr>
      <w:r w:rsidRPr="00DF4F9F">
        <w:rPr>
          <w:rFonts w:ascii="Times New Roman" w:hAnsi="Times New Roman"/>
          <w:b/>
          <w:sz w:val="28"/>
          <w:szCs w:val="28"/>
          <w:u w:val="single"/>
          <w:lang w:val="uk-UA"/>
        </w:rPr>
        <w:t xml:space="preserve">І. Паспорт програми </w:t>
      </w:r>
    </w:p>
    <w:p w:rsidR="00E1132A" w:rsidRPr="00DF4F9F" w:rsidRDefault="00E1132A" w:rsidP="00E1132A">
      <w:pPr>
        <w:spacing w:after="0" w:line="240" w:lineRule="auto"/>
        <w:ind w:left="360"/>
        <w:jc w:val="center"/>
        <w:rPr>
          <w:rFonts w:ascii="Times New Roman" w:hAnsi="Times New Roman"/>
          <w:b/>
          <w:sz w:val="28"/>
          <w:szCs w:val="28"/>
          <w:u w:val="single"/>
          <w:lang w:val="uk-UA"/>
        </w:rPr>
      </w:pPr>
    </w:p>
    <w:tbl>
      <w:tblPr>
        <w:tblW w:w="10065" w:type="dxa"/>
        <w:tblInd w:w="-5" w:type="dxa"/>
        <w:tblLayout w:type="fixed"/>
        <w:tblLook w:val="0000" w:firstRow="0" w:lastRow="0" w:firstColumn="0" w:lastColumn="0" w:noHBand="0" w:noVBand="0"/>
      </w:tblPr>
      <w:tblGrid>
        <w:gridCol w:w="671"/>
        <w:gridCol w:w="4680"/>
        <w:gridCol w:w="4714"/>
      </w:tblGrid>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1</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Ініціатор розробки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КНП Ніжинська ЦМЛ ім. М. Галицького</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A10BE3">
            <w:pPr>
              <w:pStyle w:val="2"/>
              <w:numPr>
                <w:ilvl w:val="0"/>
                <w:numId w:val="0"/>
              </w:numPr>
              <w:spacing w:after="0"/>
              <w:rPr>
                <w:sz w:val="28"/>
                <w:szCs w:val="28"/>
              </w:rPr>
            </w:pPr>
            <w:r w:rsidRPr="00DF4F9F">
              <w:rPr>
                <w:b w:val="0"/>
                <w:sz w:val="28"/>
                <w:szCs w:val="28"/>
                <w:lang w:val="uk-UA"/>
              </w:rPr>
              <w:t xml:space="preserve">Наказ МОЗ від 2 березня 2011 року </w:t>
            </w:r>
            <w:r w:rsidRPr="00DF4F9F">
              <w:rPr>
                <w:b w:val="0"/>
                <w:sz w:val="28"/>
                <w:szCs w:val="28"/>
              </w:rPr>
              <w:t>N</w:t>
            </w:r>
            <w:r w:rsidRPr="00DF4F9F">
              <w:rPr>
                <w:b w:val="0"/>
                <w:sz w:val="28"/>
                <w:szCs w:val="28"/>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3</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Розробник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4</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Співрозробник</w:t>
            </w:r>
            <w:proofErr w:type="spellEnd"/>
            <w:r w:rsidRPr="00DF4F9F">
              <w:rPr>
                <w:rFonts w:ascii="Times New Roman" w:hAnsi="Times New Roman"/>
                <w:sz w:val="28"/>
                <w:szCs w:val="28"/>
                <w:lang w:val="uk-UA"/>
              </w:rPr>
              <w:t xml:space="preserve">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5</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Відповідальний виконавець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6</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Головний розпорядник бюджетних коштів</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7</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Учасники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8</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Термін реалізації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2020-2022 рік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9</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Перелік бюджетів , які беруть участь у виконанні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2E5C0B" w:rsidP="00E1132A">
            <w:pPr>
              <w:spacing w:after="0" w:line="240" w:lineRule="auto"/>
              <w:jc w:val="center"/>
              <w:rPr>
                <w:rFonts w:ascii="Times New Roman" w:hAnsi="Times New Roman"/>
                <w:sz w:val="28"/>
                <w:szCs w:val="28"/>
              </w:rPr>
            </w:pPr>
            <w:r>
              <w:rPr>
                <w:rFonts w:ascii="Times New Roman" w:hAnsi="Times New Roman"/>
                <w:sz w:val="28"/>
                <w:szCs w:val="28"/>
                <w:lang w:val="uk-UA"/>
              </w:rPr>
              <w:t xml:space="preserve">Бюджет </w:t>
            </w:r>
            <w:r w:rsidR="00E1132A" w:rsidRPr="00DF4F9F">
              <w:rPr>
                <w:rFonts w:ascii="Times New Roman" w:hAnsi="Times New Roman"/>
                <w:sz w:val="28"/>
                <w:szCs w:val="28"/>
                <w:lang w:val="uk-UA"/>
              </w:rPr>
              <w:t xml:space="preserve">Ніжинської міської об’єднаної територіальної громади </w:t>
            </w:r>
          </w:p>
        </w:tc>
      </w:tr>
      <w:tr w:rsidR="00E1132A" w:rsidRPr="00D160AA"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rPr>
            </w:pPr>
            <w:proofErr w:type="spellStart"/>
            <w:r w:rsidRPr="00D160AA">
              <w:rPr>
                <w:rFonts w:ascii="Times New Roman" w:hAnsi="Times New Roman"/>
                <w:sz w:val="28"/>
                <w:szCs w:val="28"/>
              </w:rPr>
              <w:t>Загальний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обсяг</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фінансових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ресурсів</w:t>
            </w:r>
            <w:proofErr w:type="spellEnd"/>
            <w:r w:rsidRPr="00D160AA">
              <w:rPr>
                <w:rFonts w:ascii="Times New Roman" w:hAnsi="Times New Roman"/>
                <w:sz w:val="28"/>
                <w:szCs w:val="28"/>
              </w:rPr>
              <w:t xml:space="preserve">, в </w:t>
            </w:r>
            <w:proofErr w:type="spellStart"/>
            <w:r w:rsidRPr="00D160AA">
              <w:rPr>
                <w:rFonts w:ascii="Times New Roman" w:hAnsi="Times New Roman"/>
                <w:sz w:val="28"/>
                <w:szCs w:val="28"/>
              </w:rPr>
              <w:t>т.ч</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кредиторська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заборгованість</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минулих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періодів</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необхідних</w:t>
            </w:r>
            <w:proofErr w:type="spellEnd"/>
            <w:r w:rsidRPr="00D160AA">
              <w:rPr>
                <w:rFonts w:ascii="Times New Roman" w:hAnsi="Times New Roman"/>
                <w:sz w:val="28"/>
                <w:szCs w:val="28"/>
              </w:rPr>
              <w:t xml:space="preserve"> для </w:t>
            </w:r>
            <w:proofErr w:type="spellStart"/>
            <w:r w:rsidRPr="00D160AA">
              <w:rPr>
                <w:rFonts w:ascii="Times New Roman" w:hAnsi="Times New Roman"/>
                <w:sz w:val="28"/>
                <w:szCs w:val="28"/>
              </w:rPr>
              <w:t>реалізації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програми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всього</w:t>
            </w:r>
            <w:proofErr w:type="spellEnd"/>
            <w:r w:rsidRPr="00D160AA">
              <w:rPr>
                <w:rFonts w:ascii="Times New Roman" w:hAnsi="Times New Roman"/>
                <w:sz w:val="28"/>
                <w:szCs w:val="28"/>
              </w:rPr>
              <w:t>,</w:t>
            </w:r>
            <w:r w:rsidR="002E5C0B" w:rsidRPr="00D160AA">
              <w:rPr>
                <w:rFonts w:ascii="Times New Roman" w:hAnsi="Times New Roman"/>
                <w:sz w:val="28"/>
                <w:szCs w:val="28"/>
                <w:lang w:val="uk-UA"/>
              </w:rPr>
              <w:t xml:space="preserve"> </w:t>
            </w:r>
            <w:r w:rsidRPr="00D160AA">
              <w:rPr>
                <w:rFonts w:ascii="Times New Roman" w:hAnsi="Times New Roman"/>
                <w:sz w:val="28"/>
                <w:szCs w:val="28"/>
              </w:rPr>
              <w:t xml:space="preserve">у </w:t>
            </w:r>
            <w:r w:rsidRPr="00D160AA">
              <w:rPr>
                <w:rFonts w:ascii="Times New Roman" w:hAnsi="Times New Roman"/>
                <w:spacing w:val="-6"/>
                <w:sz w:val="28"/>
                <w:szCs w:val="28"/>
              </w:rPr>
              <w:t xml:space="preserve">тому </w:t>
            </w:r>
            <w:proofErr w:type="spellStart"/>
            <w:r w:rsidRPr="00D160AA">
              <w:rPr>
                <w:rFonts w:ascii="Times New Roman" w:hAnsi="Times New Roman"/>
                <w:spacing w:val="-6"/>
                <w:sz w:val="28"/>
                <w:szCs w:val="28"/>
              </w:rPr>
              <w:t>числі</w:t>
            </w:r>
            <w:proofErr w:type="spellEnd"/>
            <w:r w:rsidRPr="00D160AA">
              <w:rPr>
                <w:rFonts w:ascii="Times New Roman" w:hAnsi="Times New Roman"/>
                <w:spacing w:val="-6"/>
                <w:sz w:val="28"/>
                <w:szCs w:val="28"/>
              </w:rPr>
              <w:t>:</w:t>
            </w:r>
          </w:p>
        </w:tc>
        <w:tc>
          <w:tcPr>
            <w:tcW w:w="4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2020 рік – 14 392 030 грн.</w:t>
            </w:r>
          </w:p>
          <w:p w:rsidR="00E1132A" w:rsidRPr="00D160AA" w:rsidRDefault="00567DBE"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2021 рік – 19 215</w:t>
            </w:r>
            <w:r w:rsidR="00E1132A" w:rsidRPr="00D160AA">
              <w:rPr>
                <w:rFonts w:ascii="Times New Roman" w:hAnsi="Times New Roman"/>
                <w:sz w:val="28"/>
                <w:szCs w:val="28"/>
                <w:lang w:val="uk-UA"/>
              </w:rPr>
              <w:t xml:space="preserve"> 820 грн.</w:t>
            </w:r>
          </w:p>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2022 рік – 11 111 000 грн.</w:t>
            </w:r>
          </w:p>
        </w:tc>
      </w:tr>
      <w:tr w:rsidR="00E1132A" w:rsidRPr="00A10BE3"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lang w:val="uk-UA"/>
              </w:rPr>
            </w:pPr>
            <w:r w:rsidRPr="00D160AA">
              <w:rPr>
                <w:rFonts w:ascii="Times New Roman" w:hAnsi="Times New Roman"/>
                <w:sz w:val="28"/>
                <w:szCs w:val="28"/>
                <w:lang w:val="uk-UA"/>
              </w:rPr>
              <w:t>- к</w:t>
            </w:r>
            <w:proofErr w:type="spellStart"/>
            <w:r w:rsidRPr="00D160AA">
              <w:rPr>
                <w:rFonts w:ascii="Times New Roman" w:hAnsi="Times New Roman"/>
                <w:sz w:val="28"/>
                <w:szCs w:val="28"/>
              </w:rPr>
              <w:t>ошти</w:t>
            </w:r>
            <w:proofErr w:type="spellEnd"/>
            <w:r w:rsidRPr="00D160AA">
              <w:rPr>
                <w:rFonts w:ascii="Times New Roman" w:hAnsi="Times New Roman"/>
                <w:sz w:val="28"/>
                <w:szCs w:val="28"/>
              </w:rPr>
              <w:t xml:space="preserve"> бюджету</w:t>
            </w:r>
            <w:r w:rsidRPr="00D160AA">
              <w:rPr>
                <w:rFonts w:ascii="Times New Roman" w:hAnsi="Times New Roman"/>
                <w:sz w:val="28"/>
                <w:szCs w:val="28"/>
                <w:lang w:val="uk-UA"/>
              </w:rPr>
              <w:t xml:space="preserve"> Ніжинської міської об’єднаної територіальної громади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2020 рік – 14 392 030 грн.</w:t>
            </w:r>
          </w:p>
          <w:p w:rsidR="00E1132A" w:rsidRPr="00D160AA" w:rsidRDefault="00567DBE"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2021 рік – 19 215</w:t>
            </w:r>
            <w:r w:rsidR="00E1132A" w:rsidRPr="00D160AA">
              <w:rPr>
                <w:rFonts w:ascii="Times New Roman" w:hAnsi="Times New Roman"/>
                <w:sz w:val="28"/>
                <w:szCs w:val="28"/>
                <w:lang w:val="uk-UA"/>
              </w:rPr>
              <w:t> 820 грн.</w:t>
            </w:r>
          </w:p>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2022 рік – 11 111 000 грн.</w:t>
            </w:r>
          </w:p>
        </w:tc>
      </w:tr>
      <w:tr w:rsidR="00E1132A" w:rsidRPr="00D160AA"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rPr>
            </w:pPr>
            <w:r w:rsidRPr="00D160AA">
              <w:rPr>
                <w:rFonts w:ascii="Times New Roman" w:hAnsi="Times New Roman"/>
                <w:sz w:val="28"/>
                <w:szCs w:val="28"/>
                <w:lang w:val="uk-UA"/>
              </w:rPr>
              <w:t>- к</w:t>
            </w:r>
            <w:proofErr w:type="spellStart"/>
            <w:r w:rsidR="002E5C0B" w:rsidRPr="00D160AA">
              <w:rPr>
                <w:rFonts w:ascii="Times New Roman" w:hAnsi="Times New Roman"/>
                <w:sz w:val="28"/>
                <w:szCs w:val="28"/>
              </w:rPr>
              <w:t>ошти</w:t>
            </w:r>
            <w:proofErr w:type="spellEnd"/>
            <w:r w:rsidR="002E5C0B" w:rsidRPr="00D160AA">
              <w:rPr>
                <w:rFonts w:ascii="Times New Roman" w:hAnsi="Times New Roman"/>
                <w:sz w:val="28"/>
                <w:szCs w:val="28"/>
              </w:rPr>
              <w:t xml:space="preserve"> </w:t>
            </w:r>
            <w:proofErr w:type="spellStart"/>
            <w:r w:rsidRPr="00D160AA">
              <w:rPr>
                <w:rFonts w:ascii="Times New Roman" w:hAnsi="Times New Roman"/>
                <w:sz w:val="28"/>
                <w:szCs w:val="28"/>
              </w:rPr>
              <w:t>інших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джерел</w:t>
            </w:r>
            <w:proofErr w:type="spellEnd"/>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w:t>
            </w:r>
          </w:p>
        </w:tc>
      </w:tr>
    </w:tbl>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ind w:right="-6" w:firstLine="902"/>
        <w:rPr>
          <w:rFonts w:ascii="Times New Roman" w:hAnsi="Times New Roman"/>
          <w:sz w:val="28"/>
          <w:szCs w:val="28"/>
        </w:rPr>
      </w:pPr>
      <w:r w:rsidRPr="00D160AA">
        <w:rPr>
          <w:rFonts w:ascii="Times New Roman" w:hAnsi="Times New Roman"/>
          <w:b/>
          <w:sz w:val="28"/>
          <w:szCs w:val="28"/>
          <w:u w:val="single"/>
        </w:rPr>
        <w:lastRenderedPageBreak/>
        <w:t xml:space="preserve"> </w:t>
      </w:r>
      <w:r w:rsidRPr="00D160AA">
        <w:rPr>
          <w:rFonts w:ascii="Times New Roman" w:hAnsi="Times New Roman"/>
          <w:b/>
          <w:sz w:val="28"/>
          <w:szCs w:val="28"/>
          <w:u w:val="single"/>
          <w:lang w:val="uk-UA"/>
        </w:rPr>
        <w:t xml:space="preserve">ІІ. </w:t>
      </w:r>
      <w:proofErr w:type="spellStart"/>
      <w:r w:rsidRPr="00D160AA">
        <w:rPr>
          <w:rFonts w:ascii="Times New Roman" w:hAnsi="Times New Roman"/>
          <w:b/>
          <w:sz w:val="28"/>
          <w:szCs w:val="28"/>
          <w:u w:val="single"/>
        </w:rPr>
        <w:t>Визначення</w:t>
      </w:r>
      <w:proofErr w:type="spellEnd"/>
      <w:r w:rsidRPr="00D160AA">
        <w:rPr>
          <w:rFonts w:ascii="Times New Roman" w:hAnsi="Times New Roman"/>
          <w:b/>
          <w:sz w:val="28"/>
          <w:szCs w:val="28"/>
          <w:u w:val="single"/>
        </w:rPr>
        <w:t xml:space="preserve"> проблем, на </w:t>
      </w:r>
      <w:proofErr w:type="spellStart"/>
      <w:r w:rsidRPr="00D160AA">
        <w:rPr>
          <w:rFonts w:ascii="Times New Roman" w:hAnsi="Times New Roman"/>
          <w:b/>
          <w:sz w:val="28"/>
          <w:szCs w:val="28"/>
          <w:u w:val="single"/>
        </w:rPr>
        <w:t>розв’язання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яких</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спрямована</w:t>
      </w:r>
      <w:proofErr w:type="spellEnd"/>
      <w:r w:rsidRPr="00D160AA">
        <w:rPr>
          <w:rFonts w:ascii="Times New Roman" w:hAnsi="Times New Roman"/>
          <w:b/>
          <w:sz w:val="28"/>
          <w:szCs w:val="28"/>
          <w:u w:val="single"/>
          <w:lang w:val="uk-UA"/>
        </w:rPr>
        <w:t xml:space="preserve"> </w:t>
      </w:r>
      <w:r w:rsidRPr="00D160AA">
        <w:rPr>
          <w:rFonts w:ascii="Times New Roman" w:hAnsi="Times New Roman"/>
          <w:b/>
          <w:sz w:val="28"/>
          <w:szCs w:val="28"/>
          <w:u w:val="single"/>
        </w:rPr>
        <w:t>программа</w:t>
      </w:r>
    </w:p>
    <w:p w:rsidR="00E1132A" w:rsidRPr="00D160AA" w:rsidRDefault="00E1132A" w:rsidP="00E1132A">
      <w:pPr>
        <w:spacing w:after="0" w:line="240" w:lineRule="auto"/>
        <w:ind w:right="-6" w:firstLine="902"/>
        <w:rPr>
          <w:rFonts w:ascii="Times New Roman" w:hAnsi="Times New Roman"/>
          <w:b/>
          <w:sz w:val="28"/>
          <w:szCs w:val="28"/>
          <w:u w:val="single"/>
          <w:lang w:val="uk-UA"/>
        </w:rPr>
      </w:pPr>
    </w:p>
    <w:p w:rsidR="00E1132A" w:rsidRPr="00D160AA" w:rsidRDefault="00E1132A" w:rsidP="00E1132A">
      <w:pPr>
        <w:autoSpaceDE w:val="0"/>
        <w:spacing w:after="0" w:line="240" w:lineRule="auto"/>
        <w:jc w:val="both"/>
        <w:rPr>
          <w:rFonts w:ascii="Times New Roman" w:hAnsi="Times New Roman"/>
          <w:sz w:val="28"/>
          <w:szCs w:val="28"/>
        </w:rPr>
      </w:pPr>
      <w:r w:rsidRPr="00D160AA">
        <w:rPr>
          <w:rFonts w:ascii="Times New Roman" w:hAnsi="Times New Roman"/>
          <w:sz w:val="28"/>
          <w:szCs w:val="28"/>
        </w:rPr>
        <w:tab/>
      </w:r>
      <w:proofErr w:type="spellStart"/>
      <w:r w:rsidRPr="00D160AA">
        <w:rPr>
          <w:rFonts w:ascii="Times New Roman" w:hAnsi="Times New Roman"/>
          <w:sz w:val="28"/>
          <w:szCs w:val="28"/>
        </w:rPr>
        <w:t>Громадяни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незалежно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від</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місця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проживання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мають</w:t>
      </w:r>
      <w:proofErr w:type="spellEnd"/>
      <w:r w:rsidRPr="00D160AA">
        <w:rPr>
          <w:rFonts w:ascii="Times New Roman" w:hAnsi="Times New Roman"/>
          <w:sz w:val="28"/>
          <w:szCs w:val="28"/>
        </w:rPr>
        <w:t xml:space="preserve"> право на </w:t>
      </w:r>
      <w:proofErr w:type="spellStart"/>
      <w:r w:rsidRPr="00D160AA">
        <w:rPr>
          <w:rFonts w:ascii="Times New Roman" w:hAnsi="Times New Roman"/>
          <w:sz w:val="28"/>
          <w:szCs w:val="28"/>
        </w:rPr>
        <w:t>отримання</w:t>
      </w:r>
      <w:proofErr w:type="spellEnd"/>
      <w:r w:rsidRPr="00D160AA">
        <w:rPr>
          <w:rFonts w:ascii="Times New Roman" w:hAnsi="Times New Roman"/>
          <w:sz w:val="28"/>
          <w:szCs w:val="28"/>
        </w:rPr>
        <w:t xml:space="preserve"> в </w:t>
      </w:r>
      <w:proofErr w:type="spellStart"/>
      <w:r w:rsidRPr="00D160AA">
        <w:rPr>
          <w:rFonts w:ascii="Times New Roman" w:hAnsi="Times New Roman"/>
          <w:sz w:val="28"/>
          <w:szCs w:val="28"/>
        </w:rPr>
        <w:t>усіх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лікувально-профілактичних</w:t>
      </w:r>
      <w:proofErr w:type="spellEnd"/>
      <w:r w:rsidRPr="00D160AA">
        <w:rPr>
          <w:rFonts w:ascii="Times New Roman" w:hAnsi="Times New Roman"/>
          <w:sz w:val="28"/>
          <w:szCs w:val="28"/>
        </w:rPr>
        <w:t xml:space="preserve"> закладах </w:t>
      </w:r>
      <w:proofErr w:type="spellStart"/>
      <w:r w:rsidRPr="00D160AA">
        <w:rPr>
          <w:rFonts w:ascii="Times New Roman" w:hAnsi="Times New Roman"/>
          <w:sz w:val="28"/>
          <w:szCs w:val="28"/>
        </w:rPr>
        <w:t>системи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охорони</w:t>
      </w:r>
      <w:proofErr w:type="spellEnd"/>
      <w:r w:rsidRPr="00D160AA">
        <w:rPr>
          <w:rFonts w:ascii="Times New Roman" w:hAnsi="Times New Roman"/>
          <w:sz w:val="28"/>
          <w:szCs w:val="28"/>
        </w:rPr>
        <w:t xml:space="preserve"> </w:t>
      </w:r>
      <w:proofErr w:type="spellStart"/>
      <w:proofErr w:type="gramStart"/>
      <w:r w:rsidRPr="00D160AA">
        <w:rPr>
          <w:rFonts w:ascii="Times New Roman" w:hAnsi="Times New Roman"/>
          <w:sz w:val="28"/>
          <w:szCs w:val="28"/>
        </w:rPr>
        <w:t>здоров’я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гарантований</w:t>
      </w:r>
      <w:proofErr w:type="spellEnd"/>
      <w:proofErr w:type="gramEnd"/>
      <w:r w:rsidRPr="00D160AA">
        <w:rPr>
          <w:rFonts w:ascii="Times New Roman" w:hAnsi="Times New Roman"/>
          <w:sz w:val="28"/>
          <w:szCs w:val="28"/>
        </w:rPr>
        <w:t xml:space="preserve"> </w:t>
      </w:r>
      <w:proofErr w:type="spellStart"/>
      <w:r w:rsidRPr="00D160AA">
        <w:rPr>
          <w:rFonts w:ascii="Times New Roman" w:hAnsi="Times New Roman"/>
          <w:sz w:val="28"/>
          <w:szCs w:val="28"/>
        </w:rPr>
        <w:t>рівень</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який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визначений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постановою</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Кабінету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Міністрів</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від</w:t>
      </w:r>
      <w:proofErr w:type="spellEnd"/>
      <w:r w:rsidRPr="00D160AA">
        <w:rPr>
          <w:rFonts w:ascii="Times New Roman" w:hAnsi="Times New Roman"/>
          <w:sz w:val="28"/>
          <w:szCs w:val="28"/>
        </w:rPr>
        <w:t xml:space="preserve"> 11.07.2002 року № 955 “Про </w:t>
      </w:r>
      <w:proofErr w:type="spellStart"/>
      <w:r w:rsidRPr="00D160AA">
        <w:rPr>
          <w:rFonts w:ascii="Times New Roman" w:hAnsi="Times New Roman"/>
          <w:sz w:val="28"/>
          <w:szCs w:val="28"/>
        </w:rPr>
        <w:t>затвердження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програми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надання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громадянам</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державної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безоплатної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Однак</w:t>
      </w:r>
      <w:proofErr w:type="spellEnd"/>
      <w:r w:rsidRPr="00D160AA">
        <w:rPr>
          <w:rFonts w:ascii="Times New Roman" w:hAnsi="Times New Roman"/>
          <w:sz w:val="28"/>
          <w:szCs w:val="28"/>
        </w:rPr>
        <w:t xml:space="preserve">, на </w:t>
      </w:r>
      <w:proofErr w:type="spellStart"/>
      <w:r w:rsidRPr="00D160AA">
        <w:rPr>
          <w:rFonts w:ascii="Times New Roman" w:hAnsi="Times New Roman"/>
          <w:sz w:val="28"/>
          <w:szCs w:val="28"/>
        </w:rPr>
        <w:t>сьогодні</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медичне</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обслуговування</w:t>
      </w:r>
      <w:proofErr w:type="spellEnd"/>
      <w:r w:rsidRPr="00D160AA">
        <w:rPr>
          <w:rFonts w:ascii="Times New Roman" w:hAnsi="Times New Roman"/>
          <w:sz w:val="28"/>
          <w:szCs w:val="28"/>
        </w:rPr>
        <w:t xml:space="preserve"> не </w:t>
      </w:r>
      <w:proofErr w:type="spellStart"/>
      <w:r w:rsidRPr="00D160AA">
        <w:rPr>
          <w:rFonts w:ascii="Times New Roman" w:hAnsi="Times New Roman"/>
          <w:sz w:val="28"/>
          <w:szCs w:val="28"/>
        </w:rPr>
        <w:t>дає</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можливості</w:t>
      </w:r>
      <w:proofErr w:type="spellEnd"/>
      <w:r w:rsidRPr="00D160AA">
        <w:rPr>
          <w:rFonts w:ascii="Times New Roman" w:hAnsi="Times New Roman"/>
          <w:sz w:val="28"/>
          <w:szCs w:val="28"/>
        </w:rPr>
        <w:t xml:space="preserve"> кожному </w:t>
      </w:r>
      <w:proofErr w:type="spellStart"/>
      <w:r w:rsidRPr="00D160AA">
        <w:rPr>
          <w:rFonts w:ascii="Times New Roman" w:hAnsi="Times New Roman"/>
          <w:sz w:val="28"/>
          <w:szCs w:val="28"/>
        </w:rPr>
        <w:t>громадянину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реалізувати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своє</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гарантоване</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статтею</w:t>
      </w:r>
      <w:proofErr w:type="spellEnd"/>
      <w:r w:rsidRPr="00D160AA">
        <w:rPr>
          <w:rFonts w:ascii="Times New Roman" w:hAnsi="Times New Roman"/>
          <w:sz w:val="28"/>
          <w:szCs w:val="28"/>
        </w:rPr>
        <w:t xml:space="preserve"> 49 </w:t>
      </w:r>
      <w:proofErr w:type="spellStart"/>
      <w:r w:rsidRPr="00D160AA">
        <w:rPr>
          <w:rFonts w:ascii="Times New Roman" w:hAnsi="Times New Roman"/>
          <w:sz w:val="28"/>
          <w:szCs w:val="28"/>
        </w:rPr>
        <w:t>Конституції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право на </w:t>
      </w:r>
      <w:proofErr w:type="spellStart"/>
      <w:r w:rsidRPr="00D160AA">
        <w:rPr>
          <w:rFonts w:ascii="Times New Roman" w:hAnsi="Times New Roman"/>
          <w:sz w:val="28"/>
          <w:szCs w:val="28"/>
        </w:rPr>
        <w:t>охорону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здоров’я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допомогу</w:t>
      </w:r>
      <w:proofErr w:type="spellEnd"/>
      <w:r w:rsidRPr="00D160AA">
        <w:rPr>
          <w:rFonts w:ascii="Times New Roman" w:hAnsi="Times New Roman"/>
          <w:sz w:val="28"/>
          <w:szCs w:val="28"/>
        </w:rPr>
        <w:t xml:space="preserve"> та </w:t>
      </w:r>
      <w:proofErr w:type="spellStart"/>
      <w:r w:rsidRPr="00D160AA">
        <w:rPr>
          <w:rFonts w:ascii="Times New Roman" w:hAnsi="Times New Roman"/>
          <w:sz w:val="28"/>
          <w:szCs w:val="28"/>
        </w:rPr>
        <w:t>медичне</w:t>
      </w:r>
      <w:proofErr w:type="spellEnd"/>
      <w:r w:rsidRPr="00D160AA">
        <w:rPr>
          <w:rFonts w:ascii="Times New Roman" w:hAnsi="Times New Roman"/>
          <w:sz w:val="28"/>
          <w:szCs w:val="28"/>
        </w:rPr>
        <w:t xml:space="preserve"> </w:t>
      </w:r>
      <w:proofErr w:type="spellStart"/>
      <w:proofErr w:type="gramStart"/>
      <w:r w:rsidRPr="00D160AA">
        <w:rPr>
          <w:rFonts w:ascii="Times New Roman" w:hAnsi="Times New Roman"/>
          <w:sz w:val="28"/>
          <w:szCs w:val="28"/>
        </w:rPr>
        <w:t>страхування</w:t>
      </w:r>
      <w:proofErr w:type="spellEnd"/>
      <w:r w:rsidRPr="00D160AA">
        <w:rPr>
          <w:rFonts w:ascii="Times New Roman" w:hAnsi="Times New Roman"/>
          <w:sz w:val="28"/>
          <w:szCs w:val="28"/>
        </w:rPr>
        <w:t xml:space="preserve"> .</w:t>
      </w:r>
      <w:proofErr w:type="gramEnd"/>
      <w:r w:rsidRPr="00D160AA">
        <w:rPr>
          <w:rFonts w:ascii="Times New Roman" w:hAnsi="Times New Roman"/>
          <w:sz w:val="28"/>
          <w:szCs w:val="28"/>
        </w:rPr>
        <w:t xml:space="preserve"> </w:t>
      </w:r>
      <w:proofErr w:type="spellStart"/>
      <w:r w:rsidRPr="00D160AA">
        <w:rPr>
          <w:rFonts w:ascii="Times New Roman" w:hAnsi="Times New Roman"/>
          <w:sz w:val="28"/>
          <w:szCs w:val="28"/>
        </w:rPr>
        <w:t>Згідно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цієї</w:t>
      </w:r>
      <w:proofErr w:type="spellEnd"/>
      <w:r w:rsidRPr="00D160AA">
        <w:rPr>
          <w:rFonts w:ascii="Times New Roman" w:hAnsi="Times New Roman"/>
          <w:sz w:val="28"/>
          <w:szCs w:val="28"/>
        </w:rPr>
        <w:t xml:space="preserve"> ж </w:t>
      </w:r>
      <w:proofErr w:type="spellStart"/>
      <w:r w:rsidRPr="00D160AA">
        <w:rPr>
          <w:rFonts w:ascii="Times New Roman" w:hAnsi="Times New Roman"/>
          <w:sz w:val="28"/>
          <w:szCs w:val="28"/>
        </w:rPr>
        <w:t>статті</w:t>
      </w:r>
      <w:proofErr w:type="spellEnd"/>
      <w:r w:rsidRPr="00D160AA">
        <w:rPr>
          <w:rFonts w:ascii="Times New Roman" w:hAnsi="Times New Roman"/>
          <w:sz w:val="28"/>
          <w:szCs w:val="28"/>
        </w:rPr>
        <w:t xml:space="preserve">, держава </w:t>
      </w:r>
      <w:proofErr w:type="spellStart"/>
      <w:r w:rsidRPr="00D160AA">
        <w:rPr>
          <w:rFonts w:ascii="Times New Roman" w:hAnsi="Times New Roman"/>
          <w:sz w:val="28"/>
          <w:szCs w:val="28"/>
        </w:rPr>
        <w:t>зобов’язана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створювати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умови</w:t>
      </w:r>
      <w:proofErr w:type="spellEnd"/>
      <w:r w:rsidRPr="00D160AA">
        <w:rPr>
          <w:rFonts w:ascii="Times New Roman" w:hAnsi="Times New Roman"/>
          <w:sz w:val="28"/>
          <w:szCs w:val="28"/>
        </w:rPr>
        <w:t xml:space="preserve"> для </w:t>
      </w:r>
      <w:proofErr w:type="spellStart"/>
      <w:r w:rsidRPr="00D160AA">
        <w:rPr>
          <w:rFonts w:ascii="Times New Roman" w:hAnsi="Times New Roman"/>
          <w:sz w:val="28"/>
          <w:szCs w:val="28"/>
        </w:rPr>
        <w:t>ефективного</w:t>
      </w:r>
      <w:proofErr w:type="spellEnd"/>
      <w:r w:rsidRPr="00D160AA">
        <w:rPr>
          <w:rFonts w:ascii="Times New Roman" w:hAnsi="Times New Roman"/>
          <w:sz w:val="28"/>
          <w:szCs w:val="28"/>
        </w:rPr>
        <w:t xml:space="preserve"> і доступного для </w:t>
      </w:r>
      <w:proofErr w:type="spellStart"/>
      <w:r w:rsidRPr="00D160AA">
        <w:rPr>
          <w:rFonts w:ascii="Times New Roman" w:hAnsi="Times New Roman"/>
          <w:sz w:val="28"/>
          <w:szCs w:val="28"/>
        </w:rPr>
        <w:t>всіх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громадян</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медичного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обслуговування</w:t>
      </w:r>
      <w:proofErr w:type="spellEnd"/>
      <w:r w:rsidRPr="00D160AA">
        <w:rPr>
          <w:rFonts w:ascii="Times New Roman" w:hAnsi="Times New Roman"/>
          <w:sz w:val="28"/>
          <w:szCs w:val="28"/>
        </w:rPr>
        <w:t>.</w:t>
      </w:r>
    </w:p>
    <w:p w:rsidR="00E1132A" w:rsidRPr="00D160AA" w:rsidRDefault="00E1132A" w:rsidP="00E1132A">
      <w:pPr>
        <w:autoSpaceDE w:val="0"/>
        <w:spacing w:after="0" w:line="240" w:lineRule="auto"/>
        <w:jc w:val="both"/>
        <w:rPr>
          <w:rFonts w:ascii="Times New Roman" w:hAnsi="Times New Roman"/>
          <w:sz w:val="28"/>
          <w:szCs w:val="28"/>
          <w:lang w:val="uk-UA"/>
        </w:rPr>
      </w:pPr>
    </w:p>
    <w:p w:rsidR="00E1132A" w:rsidRPr="00D160AA" w:rsidRDefault="00E1132A" w:rsidP="00E1132A">
      <w:pPr>
        <w:spacing w:after="0" w:line="240" w:lineRule="auto"/>
        <w:ind w:firstLine="902"/>
        <w:jc w:val="center"/>
        <w:rPr>
          <w:rFonts w:ascii="Times New Roman" w:hAnsi="Times New Roman"/>
          <w:sz w:val="28"/>
          <w:szCs w:val="28"/>
          <w:lang w:val="uk-UA"/>
        </w:rPr>
      </w:pPr>
      <w:r w:rsidRPr="00D160AA">
        <w:rPr>
          <w:rFonts w:ascii="Times New Roman" w:hAnsi="Times New Roman"/>
          <w:b/>
          <w:sz w:val="28"/>
          <w:szCs w:val="28"/>
          <w:u w:val="single"/>
          <w:lang w:val="uk-UA"/>
        </w:rPr>
        <w:t>ІІІ. Визначення мети програми</w:t>
      </w:r>
    </w:p>
    <w:p w:rsidR="00E1132A" w:rsidRPr="00D160AA" w:rsidRDefault="00E1132A" w:rsidP="00E1132A">
      <w:pPr>
        <w:spacing w:after="0" w:line="240" w:lineRule="auto"/>
        <w:ind w:firstLine="902"/>
        <w:jc w:val="center"/>
        <w:rPr>
          <w:rFonts w:ascii="Times New Roman" w:hAnsi="Times New Roman"/>
          <w:b/>
          <w:sz w:val="28"/>
          <w:szCs w:val="28"/>
          <w:u w:val="single"/>
          <w:lang w:val="uk-UA"/>
        </w:rPr>
      </w:pPr>
    </w:p>
    <w:p w:rsidR="00E1132A" w:rsidRPr="00D160AA" w:rsidRDefault="00E1132A" w:rsidP="00E1132A">
      <w:pPr>
        <w:pStyle w:val="1"/>
        <w:jc w:val="both"/>
        <w:rPr>
          <w:sz w:val="28"/>
          <w:szCs w:val="28"/>
          <w:lang w:val="uk-UA"/>
        </w:rPr>
      </w:pPr>
      <w:r w:rsidRPr="00D160AA">
        <w:rPr>
          <w:rFonts w:eastAsia="Times New Roman"/>
          <w:sz w:val="28"/>
          <w:szCs w:val="28"/>
          <w:lang w:val="uk-UA"/>
        </w:rPr>
        <w:t xml:space="preserve">         </w:t>
      </w:r>
      <w:r w:rsidRPr="00D160AA">
        <w:rPr>
          <w:sz w:val="28"/>
          <w:szCs w:val="28"/>
          <w:lang w:val="uk-UA"/>
        </w:rPr>
        <w:t>Метою програми є</w:t>
      </w:r>
      <w:r w:rsidRPr="00D160AA">
        <w:rPr>
          <w:sz w:val="28"/>
          <w:szCs w:val="28"/>
          <w:lang w:val="uk-UA" w:eastAsia="uk-UA"/>
        </w:rPr>
        <w:t xml:space="preserve"> </w:t>
      </w:r>
      <w:r w:rsidRPr="00D160AA">
        <w:rPr>
          <w:sz w:val="28"/>
          <w:szCs w:val="28"/>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D160AA">
        <w:rPr>
          <w:sz w:val="28"/>
          <w:szCs w:val="28"/>
          <w:lang w:val="uk-UA" w:eastAsia="uk-UA"/>
        </w:rPr>
        <w:t>з</w:t>
      </w:r>
      <w:r w:rsidRPr="00D160AA">
        <w:rPr>
          <w:sz w:val="28"/>
          <w:szCs w:val="28"/>
          <w:lang w:val="uk-UA"/>
        </w:rPr>
        <w:t xml:space="preserve">абезпечити населення якісними медичними послугами. </w:t>
      </w:r>
    </w:p>
    <w:p w:rsidR="00E1132A" w:rsidRPr="00D160AA" w:rsidRDefault="00E1132A" w:rsidP="00E1132A">
      <w:pPr>
        <w:pStyle w:val="1"/>
        <w:jc w:val="both"/>
        <w:rPr>
          <w:sz w:val="28"/>
          <w:szCs w:val="28"/>
          <w:lang w:val="uk-UA"/>
        </w:rPr>
      </w:pPr>
    </w:p>
    <w:p w:rsidR="00E1132A" w:rsidRPr="00D160AA" w:rsidRDefault="00E1132A" w:rsidP="00E1132A">
      <w:pPr>
        <w:spacing w:after="0" w:line="240" w:lineRule="auto"/>
        <w:ind w:firstLine="708"/>
        <w:jc w:val="center"/>
        <w:rPr>
          <w:rFonts w:ascii="Times New Roman" w:hAnsi="Times New Roman"/>
          <w:sz w:val="28"/>
          <w:szCs w:val="28"/>
        </w:rPr>
      </w:pPr>
      <w:r w:rsidRPr="00D160AA">
        <w:rPr>
          <w:rFonts w:ascii="Times New Roman" w:hAnsi="Times New Roman"/>
          <w:b/>
          <w:sz w:val="28"/>
          <w:szCs w:val="28"/>
          <w:u w:val="single"/>
          <w:lang w:val="uk-UA"/>
        </w:rPr>
        <w:t>І</w:t>
      </w:r>
      <w:r w:rsidRPr="00D160AA">
        <w:rPr>
          <w:rFonts w:ascii="Times New Roman" w:hAnsi="Times New Roman"/>
          <w:b/>
          <w:sz w:val="28"/>
          <w:szCs w:val="28"/>
          <w:u w:val="single"/>
          <w:lang w:val="en-US"/>
        </w:rPr>
        <w:t>V</w:t>
      </w:r>
      <w:r w:rsidRPr="00D160AA">
        <w:rPr>
          <w:rFonts w:ascii="Times New Roman" w:hAnsi="Times New Roman"/>
          <w:b/>
          <w:sz w:val="28"/>
          <w:szCs w:val="28"/>
          <w:u w:val="single"/>
          <w:lang w:val="uk-UA"/>
        </w:rPr>
        <w:t xml:space="preserve">. </w:t>
      </w:r>
      <w:proofErr w:type="spellStart"/>
      <w:r w:rsidRPr="00D160AA">
        <w:rPr>
          <w:rFonts w:ascii="Times New Roman" w:hAnsi="Times New Roman"/>
          <w:b/>
          <w:sz w:val="28"/>
          <w:szCs w:val="28"/>
          <w:u w:val="single"/>
        </w:rPr>
        <w:t>Обгрунтування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шляхів</w:t>
      </w:r>
      <w:proofErr w:type="spellEnd"/>
      <w:r w:rsidRPr="00D160AA">
        <w:rPr>
          <w:rFonts w:ascii="Times New Roman" w:hAnsi="Times New Roman"/>
          <w:b/>
          <w:sz w:val="28"/>
          <w:szCs w:val="28"/>
          <w:u w:val="single"/>
        </w:rPr>
        <w:t xml:space="preserve"> і </w:t>
      </w:r>
      <w:proofErr w:type="spellStart"/>
      <w:r w:rsidRPr="00D160AA">
        <w:rPr>
          <w:rFonts w:ascii="Times New Roman" w:hAnsi="Times New Roman"/>
          <w:b/>
          <w:sz w:val="28"/>
          <w:szCs w:val="28"/>
          <w:u w:val="single"/>
        </w:rPr>
        <w:t>засобів</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розв’язання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проблеми</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обсягів</w:t>
      </w:r>
      <w:proofErr w:type="spellEnd"/>
      <w:r w:rsidRPr="00D160AA">
        <w:rPr>
          <w:rFonts w:ascii="Times New Roman" w:hAnsi="Times New Roman"/>
          <w:b/>
          <w:sz w:val="28"/>
          <w:szCs w:val="28"/>
          <w:u w:val="single"/>
        </w:rPr>
        <w:t xml:space="preserve"> та </w:t>
      </w:r>
      <w:proofErr w:type="spellStart"/>
      <w:r w:rsidRPr="00D160AA">
        <w:rPr>
          <w:rFonts w:ascii="Times New Roman" w:hAnsi="Times New Roman"/>
          <w:b/>
          <w:sz w:val="28"/>
          <w:szCs w:val="28"/>
          <w:u w:val="single"/>
        </w:rPr>
        <w:t>джерел</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фінансування</w:t>
      </w:r>
      <w:proofErr w:type="spellEnd"/>
      <w:r w:rsidRPr="00D160AA">
        <w:rPr>
          <w:rFonts w:ascii="Times New Roman" w:hAnsi="Times New Roman"/>
          <w:b/>
          <w:sz w:val="28"/>
          <w:szCs w:val="28"/>
          <w:u w:val="single"/>
        </w:rPr>
        <w:t xml:space="preserve">, строки </w:t>
      </w:r>
      <w:proofErr w:type="spellStart"/>
      <w:r w:rsidRPr="00D160AA">
        <w:rPr>
          <w:rFonts w:ascii="Times New Roman" w:hAnsi="Times New Roman"/>
          <w:b/>
          <w:sz w:val="28"/>
          <w:szCs w:val="28"/>
          <w:u w:val="single"/>
        </w:rPr>
        <w:t>виконання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sz w:val="28"/>
          <w:szCs w:val="28"/>
          <w:lang w:val="uk-UA"/>
        </w:rPr>
        <w:t xml:space="preserve"> </w:t>
      </w:r>
    </w:p>
    <w:p w:rsidR="00E1132A" w:rsidRPr="00D160AA" w:rsidRDefault="00E1132A" w:rsidP="00E1132A">
      <w:pPr>
        <w:spacing w:after="0" w:line="240" w:lineRule="auto"/>
        <w:ind w:firstLine="708"/>
        <w:jc w:val="center"/>
        <w:rPr>
          <w:rFonts w:ascii="Times New Roman" w:hAnsi="Times New Roman"/>
          <w:sz w:val="28"/>
          <w:szCs w:val="28"/>
        </w:rPr>
      </w:pPr>
    </w:p>
    <w:p w:rsidR="00E1132A" w:rsidRPr="00D160AA" w:rsidRDefault="00E1132A" w:rsidP="00E1132A">
      <w:pPr>
        <w:spacing w:after="0" w:line="240" w:lineRule="auto"/>
        <w:ind w:firstLine="709"/>
        <w:jc w:val="both"/>
        <w:rPr>
          <w:rFonts w:ascii="Times New Roman" w:hAnsi="Times New Roman"/>
          <w:sz w:val="28"/>
          <w:szCs w:val="28"/>
        </w:rPr>
      </w:pPr>
      <w:r w:rsidRPr="00D160AA">
        <w:rPr>
          <w:rFonts w:ascii="Times New Roman" w:hAnsi="Times New Roman"/>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E1132A" w:rsidRPr="00D160AA" w:rsidRDefault="00E1132A" w:rsidP="00E1132A">
      <w:pPr>
        <w:spacing w:after="0" w:line="240" w:lineRule="auto"/>
        <w:jc w:val="both"/>
        <w:rPr>
          <w:rFonts w:ascii="Times New Roman" w:hAnsi="Times New Roman"/>
          <w:sz w:val="28"/>
          <w:szCs w:val="28"/>
        </w:rPr>
      </w:pPr>
      <w:r w:rsidRPr="00D160AA">
        <w:rPr>
          <w:rFonts w:ascii="Times New Roman" w:hAnsi="Times New Roman"/>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sidRPr="00D160AA">
        <w:rPr>
          <w:rFonts w:ascii="Times New Roman" w:hAnsi="Times New Roman"/>
          <w:color w:val="008080"/>
          <w:sz w:val="28"/>
          <w:szCs w:val="28"/>
          <w:lang w:val="uk-UA"/>
        </w:rPr>
        <w:t xml:space="preserve"> </w:t>
      </w:r>
    </w:p>
    <w:p w:rsidR="00E1132A" w:rsidRPr="00D160AA" w:rsidRDefault="00E1132A" w:rsidP="00E1132A">
      <w:pPr>
        <w:spacing w:after="0" w:line="240" w:lineRule="auto"/>
        <w:jc w:val="both"/>
        <w:rPr>
          <w:rFonts w:ascii="Times New Roman" w:hAnsi="Times New Roman"/>
          <w:sz w:val="28"/>
          <w:szCs w:val="28"/>
        </w:rPr>
      </w:pPr>
      <w:r w:rsidRPr="00D160AA">
        <w:rPr>
          <w:rFonts w:ascii="Times New Roman" w:hAnsi="Times New Roman"/>
          <w:b/>
          <w:sz w:val="28"/>
          <w:szCs w:val="28"/>
          <w:lang w:val="uk-UA"/>
        </w:rPr>
        <w:t xml:space="preserve"> </w:t>
      </w:r>
    </w:p>
    <w:tbl>
      <w:tblPr>
        <w:tblW w:w="9952" w:type="dxa"/>
        <w:tblInd w:w="108" w:type="dxa"/>
        <w:tblLayout w:type="fixed"/>
        <w:tblLook w:val="0000" w:firstRow="0" w:lastRow="0" w:firstColumn="0" w:lastColumn="0" w:noHBand="0" w:noVBand="0"/>
      </w:tblPr>
      <w:tblGrid>
        <w:gridCol w:w="3396"/>
        <w:gridCol w:w="2544"/>
        <w:gridCol w:w="2520"/>
        <w:gridCol w:w="1492"/>
      </w:tblGrid>
      <w:tr w:rsidR="00E1132A" w:rsidRPr="00D160AA" w:rsidTr="00E1132A">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Етапи виконання програми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p>
        </w:tc>
      </w:tr>
      <w:tr w:rsidR="00E1132A" w:rsidRPr="00D160AA" w:rsidTr="00E1132A">
        <w:trPr>
          <w:trHeight w:val="325"/>
        </w:trPr>
        <w:tc>
          <w:tcPr>
            <w:tcW w:w="3396" w:type="dxa"/>
            <w:vMerge/>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b/>
                <w:sz w:val="28"/>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2021 рік</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2022 рік</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Обсяг ресурсів, всього </w:t>
            </w: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E1132A" w:rsidRPr="00D160AA" w:rsidRDefault="00745B6D" w:rsidP="00E1132A">
            <w:pPr>
              <w:spacing w:after="0" w:line="240" w:lineRule="auto"/>
              <w:ind w:hanging="108"/>
              <w:jc w:val="center"/>
              <w:rPr>
                <w:rFonts w:ascii="Times New Roman" w:hAnsi="Times New Roman"/>
                <w:sz w:val="28"/>
                <w:szCs w:val="28"/>
                <w:lang w:val="uk-UA"/>
              </w:rPr>
            </w:pPr>
            <w:r w:rsidRPr="00D160AA">
              <w:rPr>
                <w:rFonts w:ascii="Times New Roman" w:hAnsi="Times New Roman"/>
                <w:b/>
                <w:bCs/>
                <w:sz w:val="28"/>
                <w:szCs w:val="28"/>
                <w:lang w:val="uk-UA"/>
              </w:rPr>
              <w:t>19 320</w:t>
            </w:r>
            <w:r w:rsidR="00E1132A" w:rsidRPr="00D160AA">
              <w:rPr>
                <w:rFonts w:ascii="Times New Roman" w:hAnsi="Times New Roman"/>
                <w:b/>
                <w:bCs/>
                <w:sz w:val="28"/>
                <w:szCs w:val="28"/>
                <w:lang w:val="uk-UA"/>
              </w:rPr>
              <w:t xml:space="preserve"> 820</w:t>
            </w:r>
            <w:r w:rsidR="00E1132A" w:rsidRPr="00D160AA">
              <w:rPr>
                <w:rFonts w:ascii="Times New Roman" w:hAnsi="Times New Roman"/>
                <w:b/>
                <w:bCs/>
                <w:sz w:val="28"/>
                <w:szCs w:val="28"/>
              </w:rPr>
              <w:t xml:space="preserve"> </w:t>
            </w:r>
            <w:r w:rsidR="00E1132A" w:rsidRPr="00D160AA">
              <w:rPr>
                <w:rFonts w:ascii="Times New Roman" w:hAnsi="Times New Roman"/>
                <w:b/>
                <w:bCs/>
                <w:sz w:val="28"/>
                <w:szCs w:val="28"/>
                <w:lang w:val="uk-UA"/>
              </w:rPr>
              <w:t>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ind w:left="-108"/>
              <w:jc w:val="center"/>
              <w:rPr>
                <w:rFonts w:ascii="Times New Roman" w:hAnsi="Times New Roman"/>
                <w:sz w:val="28"/>
                <w:szCs w:val="28"/>
              </w:rPr>
            </w:pPr>
            <w:r w:rsidRPr="00D160AA">
              <w:rPr>
                <w:rFonts w:ascii="Times New Roman" w:hAnsi="Times New Roman"/>
                <w:b/>
                <w:sz w:val="28"/>
                <w:szCs w:val="28"/>
                <w:lang w:val="uk-UA"/>
              </w:rPr>
              <w:t>11 111 000</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E1132A" w:rsidRPr="00D160AA" w:rsidRDefault="002E5C0B" w:rsidP="00E1132A">
            <w:pPr>
              <w:spacing w:after="0" w:line="240" w:lineRule="auto"/>
              <w:ind w:hanging="108"/>
              <w:jc w:val="center"/>
              <w:rPr>
                <w:rFonts w:ascii="Times New Roman" w:hAnsi="Times New Roman"/>
                <w:sz w:val="28"/>
                <w:szCs w:val="28"/>
              </w:rPr>
            </w:pPr>
            <w:r w:rsidRPr="00D160AA">
              <w:rPr>
                <w:rFonts w:ascii="Times New Roman" w:hAnsi="Times New Roman"/>
                <w:bCs/>
                <w:sz w:val="28"/>
                <w:szCs w:val="28"/>
                <w:lang w:val="uk-UA"/>
              </w:rPr>
              <w:t>19</w:t>
            </w:r>
            <w:r w:rsidR="00745B6D" w:rsidRPr="00D160AA">
              <w:rPr>
                <w:rFonts w:ascii="Times New Roman" w:hAnsi="Times New Roman"/>
                <w:bCs/>
                <w:sz w:val="28"/>
                <w:szCs w:val="28"/>
                <w:lang w:val="uk-UA"/>
              </w:rPr>
              <w:t> 320</w:t>
            </w:r>
            <w:r w:rsidR="00E1132A" w:rsidRPr="00D160AA">
              <w:rPr>
                <w:rFonts w:ascii="Times New Roman" w:hAnsi="Times New Roman"/>
                <w:bCs/>
                <w:sz w:val="28"/>
                <w:szCs w:val="28"/>
                <w:lang w:val="uk-UA"/>
              </w:rPr>
              <w:t xml:space="preserve"> 820 000</w:t>
            </w:r>
            <w:r w:rsidR="00E1132A" w:rsidRPr="00D160AA">
              <w:rPr>
                <w:rFonts w:ascii="Times New Roman" w:hAnsi="Times New Roman"/>
                <w:bCs/>
                <w:sz w:val="28"/>
                <w:szCs w:val="28"/>
              </w:rPr>
              <w:t xml:space="preserve">  </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ind w:left="-108"/>
              <w:jc w:val="center"/>
              <w:rPr>
                <w:rFonts w:ascii="Times New Roman" w:hAnsi="Times New Roman"/>
                <w:sz w:val="28"/>
                <w:szCs w:val="28"/>
              </w:rPr>
            </w:pPr>
            <w:r w:rsidRPr="00D160AA">
              <w:rPr>
                <w:rFonts w:ascii="Times New Roman" w:hAnsi="Times New Roman"/>
                <w:sz w:val="28"/>
                <w:szCs w:val="28"/>
                <w:lang w:val="uk-UA"/>
              </w:rPr>
              <w:t>11 111 000</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r>
    </w:tbl>
    <w:p w:rsidR="00E1132A" w:rsidRPr="00D160AA" w:rsidRDefault="00E1132A" w:rsidP="00E1132A">
      <w:pPr>
        <w:pStyle w:val="21"/>
        <w:shd w:val="clear" w:color="auto" w:fill="FFFFFF"/>
        <w:ind w:left="-540" w:firstLine="720"/>
        <w:jc w:val="center"/>
        <w:rPr>
          <w:sz w:val="28"/>
          <w:szCs w:val="28"/>
          <w:lang w:val="uk-UA"/>
        </w:rPr>
      </w:pPr>
    </w:p>
    <w:p w:rsidR="00E1132A" w:rsidRPr="00D160AA" w:rsidRDefault="00E1132A" w:rsidP="00E1132A">
      <w:pPr>
        <w:pStyle w:val="21"/>
        <w:shd w:val="clear" w:color="auto" w:fill="FFFFFF"/>
        <w:ind w:left="-540" w:firstLine="720"/>
        <w:jc w:val="center"/>
        <w:rPr>
          <w:sz w:val="28"/>
          <w:szCs w:val="28"/>
        </w:rPr>
      </w:pPr>
      <w:r w:rsidRPr="00D160AA">
        <w:rPr>
          <w:sz w:val="28"/>
          <w:szCs w:val="28"/>
          <w:lang w:val="uk-UA"/>
        </w:rPr>
        <w:lastRenderedPageBreak/>
        <w:t>Для надання якісних медичних послуг населенню на сучасному рівні, необхідним є придбання медичного обладнання :</w:t>
      </w:r>
    </w:p>
    <w:p w:rsidR="00E1132A" w:rsidRPr="00D160AA" w:rsidRDefault="00E1132A" w:rsidP="00E1132A">
      <w:pPr>
        <w:spacing w:after="0" w:line="240" w:lineRule="auto"/>
        <w:ind w:right="-5"/>
        <w:jc w:val="both"/>
        <w:rPr>
          <w:rFonts w:ascii="Times New Roman" w:hAnsi="Times New Roman"/>
          <w:sz w:val="28"/>
          <w:szCs w:val="28"/>
        </w:rPr>
      </w:pPr>
      <w:r w:rsidRPr="00D160AA">
        <w:rPr>
          <w:rFonts w:ascii="Times New Roman" w:hAnsi="Times New Roman"/>
          <w:b/>
          <w:sz w:val="28"/>
          <w:szCs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E1132A" w:rsidRPr="00D160AA" w:rsidTr="00E1132A">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Офтальмологічне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2 210 000,00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2 380 000,00</w:t>
            </w:r>
          </w:p>
        </w:tc>
      </w:tr>
      <w:tr w:rsidR="00E1132A" w:rsidRPr="00D160AA" w:rsidTr="00E1132A">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Неврологічне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Кисневий</w:t>
            </w:r>
            <w:proofErr w:type="spellEnd"/>
            <w:r w:rsidRPr="00D160AA">
              <w:rPr>
                <w:rFonts w:ascii="Times New Roman" w:hAnsi="Times New Roman"/>
                <w:sz w:val="28"/>
                <w:szCs w:val="28"/>
              </w:rPr>
              <w:t xml:space="preserve"> концентратор</w:t>
            </w:r>
            <w:r w:rsidRPr="00D160AA">
              <w:rPr>
                <w:rFonts w:ascii="Times New Roman" w:hAnsi="Times New Roman"/>
                <w:sz w:val="28"/>
                <w:szCs w:val="28"/>
                <w:lang w:val="uk-UA"/>
              </w:rPr>
              <w:t xml:space="preserve">, </w:t>
            </w:r>
            <w:r w:rsidRPr="00D160AA">
              <w:rPr>
                <w:rFonts w:ascii="Times New Roman" w:hAnsi="Times New Roman"/>
                <w:sz w:val="28"/>
                <w:szCs w:val="28"/>
              </w:rPr>
              <w:t xml:space="preserve">10 л </w:t>
            </w:r>
            <w:r w:rsidRPr="00D160AA">
              <w:rPr>
                <w:rFonts w:ascii="Times New Roman" w:hAnsi="Times New Roman"/>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Носилки медичні (</w:t>
            </w:r>
            <w:proofErr w:type="spellStart"/>
            <w:r w:rsidRPr="00D160AA">
              <w:rPr>
                <w:rFonts w:ascii="Times New Roman" w:hAnsi="Times New Roman"/>
                <w:sz w:val="28"/>
                <w:szCs w:val="28"/>
                <w:lang w:val="uk-UA"/>
              </w:rPr>
              <w:t>каталка</w:t>
            </w:r>
            <w:proofErr w:type="spellEnd"/>
            <w:r w:rsidRPr="00D160AA">
              <w:rPr>
                <w:rFonts w:ascii="Times New Roman" w:hAnsi="Times New Roman"/>
                <w:sz w:val="28"/>
                <w:szCs w:val="28"/>
                <w:lang w:val="uk-UA"/>
              </w:rPr>
              <w:t>) –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40 380,00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Насос шприцевий – 3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170 380,00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Cs/>
                <w:sz w:val="28"/>
                <w:szCs w:val="28"/>
                <w:lang w:val="uk-UA"/>
              </w:rPr>
            </w:pPr>
            <w:r w:rsidRPr="00D160AA">
              <w:rPr>
                <w:rFonts w:ascii="Times New Roman" w:hAnsi="Times New Roman"/>
                <w:bCs/>
                <w:sz w:val="28"/>
                <w:szCs w:val="28"/>
                <w:lang w:val="uk-UA"/>
              </w:rPr>
              <w:t>Кисневий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40 000,00</w:t>
            </w:r>
          </w:p>
        </w:tc>
      </w:tr>
      <w:tr w:rsidR="00E1132A" w:rsidRPr="00D160AA" w:rsidTr="00E1132A">
        <w:trPr>
          <w:trHeight w:val="488"/>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апарат/коагулятор/</w:t>
            </w:r>
            <w:r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w:t>
            </w:r>
            <w:r w:rsidRPr="00D160AA">
              <w:rPr>
                <w:rFonts w:ascii="Times New Roman" w:hAnsi="Times New Roman"/>
                <w:sz w:val="28"/>
                <w:szCs w:val="28"/>
              </w:rPr>
              <w:t xml:space="preserve">0 000,00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w:t>
            </w:r>
            <w:proofErr w:type="spellStart"/>
            <w:r w:rsidRPr="00D160AA">
              <w:rPr>
                <w:rFonts w:ascii="Times New Roman" w:hAnsi="Times New Roman"/>
                <w:sz w:val="28"/>
                <w:szCs w:val="28"/>
              </w:rPr>
              <w:t>езектоскоп</w:t>
            </w:r>
            <w:proofErr w:type="spellEnd"/>
            <w:r w:rsidRPr="00D160AA">
              <w:rPr>
                <w:rFonts w:ascii="Times New Roman" w:hAnsi="Times New Roman"/>
                <w:sz w:val="28"/>
                <w:szCs w:val="28"/>
              </w:rPr>
              <w:t xml:space="preserve"> з </w:t>
            </w:r>
            <w:r w:rsidRPr="00D160AA">
              <w:rPr>
                <w:rFonts w:ascii="Times New Roman" w:hAnsi="Times New Roman"/>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2 000 000,00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Фібробронхоскоп</w:t>
            </w:r>
            <w:proofErr w:type="spellEnd"/>
            <w:r w:rsidRPr="00D160AA">
              <w:rPr>
                <w:rFonts w:ascii="Times New Roman" w:hAnsi="Times New Roman"/>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Кріодеструктор</w:t>
            </w:r>
            <w:proofErr w:type="spellEnd"/>
            <w:r w:rsidRPr="00D160AA">
              <w:rPr>
                <w:rFonts w:ascii="Times New Roman" w:hAnsi="Times New Roman"/>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Автоматична </w:t>
            </w:r>
            <w:proofErr w:type="spellStart"/>
            <w:r w:rsidRPr="00D160AA">
              <w:rPr>
                <w:rFonts w:ascii="Times New Roman" w:hAnsi="Times New Roman"/>
                <w:sz w:val="28"/>
                <w:szCs w:val="28"/>
                <w:lang w:val="uk-UA"/>
              </w:rPr>
              <w:t>біопсій</w:t>
            </w:r>
            <w:proofErr w:type="spellEnd"/>
            <w:r w:rsidRPr="00D160AA">
              <w:rPr>
                <w:rFonts w:ascii="Times New Roman" w:hAnsi="Times New Roman"/>
                <w:sz w:val="28"/>
                <w:szCs w:val="28"/>
                <w:lang w:val="uk-UA"/>
              </w:rPr>
              <w:t xml:space="preserve">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Відеобронхоскоп</w:t>
            </w:r>
            <w:proofErr w:type="spellEnd"/>
            <w:r w:rsidRPr="00D160AA">
              <w:rPr>
                <w:rFonts w:ascii="Times New Roman" w:hAnsi="Times New Roman"/>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1 200 000,00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4 010 000,00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анестезіології</w:t>
            </w:r>
            <w:proofErr w:type="spellEnd"/>
            <w:r w:rsidRPr="00D160AA">
              <w:rPr>
                <w:rFonts w:ascii="Times New Roman" w:hAnsi="Times New Roman"/>
                <w:b/>
                <w:bCs/>
                <w:sz w:val="28"/>
                <w:szCs w:val="28"/>
              </w:rPr>
              <w:t xml:space="preserve"> з </w:t>
            </w:r>
            <w:proofErr w:type="spellStart"/>
            <w:r w:rsidRPr="00D160AA">
              <w:rPr>
                <w:rFonts w:ascii="Times New Roman" w:hAnsi="Times New Roman"/>
                <w:b/>
                <w:bCs/>
                <w:sz w:val="28"/>
                <w:szCs w:val="28"/>
              </w:rPr>
              <w:t>ліжками</w:t>
            </w:r>
            <w:proofErr w:type="spellEnd"/>
            <w:r w:rsidRPr="00D160AA">
              <w:rPr>
                <w:rFonts w:ascii="Times New Roman" w:hAnsi="Times New Roman"/>
                <w:b/>
                <w:bCs/>
                <w:sz w:val="28"/>
                <w:szCs w:val="28"/>
              </w:rPr>
              <w:t xml:space="preserve"> для </w:t>
            </w:r>
            <w:proofErr w:type="spellStart"/>
            <w:r w:rsidRPr="00D160AA">
              <w:rPr>
                <w:rFonts w:ascii="Times New Roman" w:hAnsi="Times New Roman"/>
                <w:b/>
                <w:bCs/>
                <w:sz w:val="28"/>
                <w:szCs w:val="28"/>
              </w:rPr>
              <w:t>інтенсивної</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Приліжковий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монітор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багатофункціональний- 4 </w:t>
            </w:r>
            <w:r w:rsidRPr="00D160AA">
              <w:rPr>
                <w:rFonts w:ascii="Times New Roman" w:hAnsi="Times New Roman"/>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       288 000,00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ШВЛ</w:t>
            </w:r>
            <w:r w:rsidRPr="00D160AA">
              <w:rPr>
                <w:rFonts w:ascii="Times New Roman" w:hAnsi="Times New Roman"/>
                <w:sz w:val="28"/>
                <w:szCs w:val="28"/>
                <w:lang w:val="en-US"/>
              </w:rPr>
              <w:t xml:space="preserve"> -</w:t>
            </w:r>
            <w:r w:rsidRPr="00D160AA">
              <w:rPr>
                <w:rFonts w:ascii="Times New Roman" w:hAnsi="Times New Roman"/>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640 000,00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1 078 000,00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Оптигенний</w:t>
            </w:r>
            <w:proofErr w:type="spellEnd"/>
            <w:r w:rsidRPr="00D160AA">
              <w:rPr>
                <w:rFonts w:ascii="Times New Roman" w:hAnsi="Times New Roman"/>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138 800,00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високочастотний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113 000,00</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для </w:t>
            </w:r>
            <w:proofErr w:type="spellStart"/>
            <w:r w:rsidRPr="00D160AA">
              <w:rPr>
                <w:rFonts w:ascii="Times New Roman" w:hAnsi="Times New Roman"/>
                <w:sz w:val="28"/>
                <w:szCs w:val="28"/>
                <w:lang w:val="uk-UA"/>
              </w:rPr>
              <w:t>пневмомасажу</w:t>
            </w:r>
            <w:proofErr w:type="spellEnd"/>
            <w:r w:rsidRPr="00D160AA">
              <w:rPr>
                <w:rFonts w:ascii="Times New Roman" w:hAnsi="Times New Roman"/>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379"/>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15 000,00</w:t>
            </w:r>
          </w:p>
        </w:tc>
      </w:tr>
      <w:tr w:rsidR="00E1132A" w:rsidRPr="00D160AA" w:rsidTr="00E1132A">
        <w:trPr>
          <w:trHeight w:val="428"/>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642 800,00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Травматологічне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Артроскопічна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2 000 000,00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2 000 000,00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414"/>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Напвіавтоматичний</w:t>
            </w:r>
            <w:proofErr w:type="spellEnd"/>
            <w:r w:rsidRPr="00D160AA">
              <w:rPr>
                <w:rFonts w:ascii="Times New Roman" w:hAnsi="Times New Roman"/>
                <w:sz w:val="28"/>
                <w:szCs w:val="28"/>
                <w:lang w:val="uk-UA"/>
              </w:rPr>
              <w:t xml:space="preserve"> 4-х канальний </w:t>
            </w:r>
            <w:proofErr w:type="spellStart"/>
            <w:r w:rsidRPr="00D160AA">
              <w:rPr>
                <w:rFonts w:ascii="Times New Roman" w:hAnsi="Times New Roman"/>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160 000,00</w:t>
            </w:r>
          </w:p>
        </w:tc>
      </w:tr>
      <w:tr w:rsidR="00E1132A" w:rsidRPr="00D160AA" w:rsidTr="00E1132A">
        <w:trPr>
          <w:trHeight w:val="406"/>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Аналізатор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електролітів</w:t>
            </w:r>
            <w:proofErr w:type="spellEnd"/>
            <w:r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150</w:t>
            </w:r>
            <w:r w:rsidRPr="00D160AA">
              <w:rPr>
                <w:rFonts w:ascii="Times New Roman" w:hAnsi="Times New Roman"/>
                <w:sz w:val="28"/>
                <w:szCs w:val="28"/>
              </w:rPr>
              <w:t xml:space="preserve"> 000,00  </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Комплект </w:t>
            </w:r>
            <w:proofErr w:type="spellStart"/>
            <w:r w:rsidRPr="00D160AA">
              <w:rPr>
                <w:rFonts w:ascii="Times New Roman" w:hAnsi="Times New Roman"/>
                <w:sz w:val="28"/>
                <w:szCs w:val="28"/>
                <w:lang w:val="uk-UA"/>
              </w:rPr>
              <w:t>облладнання</w:t>
            </w:r>
            <w:proofErr w:type="spellEnd"/>
            <w:r w:rsidRPr="00D160AA">
              <w:rPr>
                <w:rFonts w:ascii="Times New Roman" w:hAnsi="Times New Roman"/>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1 010 000,00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bCs/>
                <w:sz w:val="28"/>
                <w:szCs w:val="28"/>
              </w:rPr>
              <w:t>П</w:t>
            </w:r>
            <w:r w:rsidRPr="00D160AA">
              <w:rPr>
                <w:rFonts w:ascii="Times New Roman" w:hAnsi="Times New Roman"/>
                <w:b/>
                <w:bCs/>
                <w:sz w:val="28"/>
                <w:szCs w:val="28"/>
                <w:lang w:val="uk-UA"/>
              </w:rPr>
              <w:t>с</w:t>
            </w:r>
            <w:r w:rsidRPr="00D160AA">
              <w:rPr>
                <w:rFonts w:ascii="Times New Roman" w:hAnsi="Times New Roman"/>
                <w:b/>
                <w:bCs/>
                <w:sz w:val="28"/>
                <w:szCs w:val="28"/>
              </w:rPr>
              <w:t>и</w:t>
            </w:r>
            <w:proofErr w:type="spellStart"/>
            <w:r w:rsidRPr="00D160AA">
              <w:rPr>
                <w:rFonts w:ascii="Times New Roman" w:hAnsi="Times New Roman"/>
                <w:b/>
                <w:bCs/>
                <w:sz w:val="28"/>
                <w:szCs w:val="28"/>
                <w:lang w:val="uk-UA"/>
              </w:rPr>
              <w:t>хоневрологічне</w:t>
            </w:r>
            <w:proofErr w:type="spellEnd"/>
            <w:r w:rsidRPr="00D160AA">
              <w:rPr>
                <w:rFonts w:ascii="Times New Roman" w:hAnsi="Times New Roman"/>
                <w:b/>
                <w:bCs/>
                <w:sz w:val="28"/>
                <w:szCs w:val="28"/>
                <w:lang w:val="uk-UA"/>
              </w:rPr>
              <w:t xml:space="preserve"> диспансерне</w:t>
            </w:r>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w:t>
            </w:r>
            <w:r w:rsidRPr="00D160AA">
              <w:rPr>
                <w:rFonts w:ascii="Times New Roman" w:hAnsi="Times New Roman"/>
                <w:sz w:val="28"/>
                <w:szCs w:val="28"/>
              </w:rPr>
              <w:t xml:space="preserve"> 000,00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12 000,00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Операційний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стіл</w:t>
            </w:r>
            <w:proofErr w:type="spellEnd"/>
            <w:r w:rsidRPr="00D160AA">
              <w:rPr>
                <w:rFonts w:ascii="Times New Roman" w:hAnsi="Times New Roman"/>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О</w:t>
            </w:r>
            <w:proofErr w:type="spellStart"/>
            <w:r w:rsidRPr="00D160AA">
              <w:rPr>
                <w:rFonts w:ascii="Times New Roman" w:hAnsi="Times New Roman"/>
                <w:sz w:val="28"/>
                <w:szCs w:val="28"/>
              </w:rPr>
              <w:t>пераційн</w:t>
            </w:r>
            <w:proofErr w:type="spellEnd"/>
            <w:r w:rsidRPr="00D160AA">
              <w:rPr>
                <w:rFonts w:ascii="Times New Roman" w:hAnsi="Times New Roman"/>
                <w:sz w:val="28"/>
                <w:szCs w:val="28"/>
                <w:lang w:val="uk-UA"/>
              </w:rPr>
              <w:t>а</w:t>
            </w:r>
            <w:r w:rsidRPr="00D160AA">
              <w:rPr>
                <w:rFonts w:ascii="Times New Roman" w:hAnsi="Times New Roman"/>
                <w:sz w:val="28"/>
                <w:szCs w:val="28"/>
              </w:rPr>
              <w:t xml:space="preserve"> </w:t>
            </w:r>
            <w:r w:rsidRPr="00D160AA">
              <w:rPr>
                <w:rFonts w:ascii="Times New Roman" w:hAnsi="Times New Roman"/>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i/>
                <w:sz w:val="28"/>
                <w:szCs w:val="28"/>
                <w:lang w:val="uk-UA"/>
              </w:rPr>
              <w:t>465 000,0</w:t>
            </w:r>
            <w:r w:rsidRPr="00D160AA">
              <w:rPr>
                <w:rFonts w:ascii="Times New Roman" w:hAnsi="Times New Roman"/>
                <w:sz w:val="28"/>
                <w:szCs w:val="28"/>
                <w:lang w:val="uk-UA"/>
              </w:rPr>
              <w:t>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Терапевтичне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Небулайзер</w:t>
            </w:r>
            <w:proofErr w:type="spellEnd"/>
            <w:r w:rsidRPr="00D160AA">
              <w:rPr>
                <w:rFonts w:ascii="Times New Roman" w:hAnsi="Times New Roman"/>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132 000,00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bCs/>
                <w:sz w:val="28"/>
                <w:szCs w:val="28"/>
                <w:lang w:val="uk-UA"/>
              </w:rPr>
              <w:t xml:space="preserve">Інфекційне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w:t>
            </w:r>
            <w:r w:rsidRPr="00D160AA">
              <w:rPr>
                <w:rFonts w:ascii="Times New Roman" w:hAnsi="Times New Roman"/>
                <w:sz w:val="28"/>
                <w:szCs w:val="28"/>
                <w:lang w:val="en-US"/>
              </w:rPr>
              <w:t>5</w:t>
            </w:r>
            <w:r w:rsidRPr="00D160AA">
              <w:rPr>
                <w:rFonts w:ascii="Times New Roman" w:hAnsi="Times New Roman"/>
                <w:sz w:val="28"/>
                <w:szCs w:val="28"/>
                <w:lang w:val="uk-UA"/>
              </w:rPr>
              <w:t>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450 000,00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ЕКГ-апарат спокою /12-канальна ЕКГ спокою, </w:t>
            </w:r>
            <w:proofErr w:type="spellStart"/>
            <w:r w:rsidRPr="00D160AA">
              <w:rPr>
                <w:rFonts w:ascii="Times New Roman" w:hAnsi="Times New Roman"/>
                <w:sz w:val="28"/>
                <w:szCs w:val="28"/>
                <w:lang w:val="uk-UA"/>
              </w:rPr>
              <w:t>ритмограма</w:t>
            </w:r>
            <w:proofErr w:type="spellEnd"/>
            <w:r w:rsidRPr="00D160AA">
              <w:rPr>
                <w:rFonts w:ascii="Times New Roman" w:hAnsi="Times New Roman"/>
                <w:sz w:val="28"/>
                <w:szCs w:val="28"/>
                <w:lang w:val="uk-UA"/>
              </w:rPr>
              <w:t xml:space="preserve">, автоматичне вимірювання, </w:t>
            </w:r>
            <w:proofErr w:type="spellStart"/>
            <w:r w:rsidRPr="00D160AA">
              <w:rPr>
                <w:rFonts w:ascii="Times New Roman" w:hAnsi="Times New Roman"/>
                <w:sz w:val="28"/>
                <w:szCs w:val="28"/>
                <w:lang w:val="uk-UA"/>
              </w:rPr>
              <w:t>інтерпритація</w:t>
            </w:r>
            <w:proofErr w:type="spellEnd"/>
            <w:r w:rsidRPr="00D160AA">
              <w:rPr>
                <w:rFonts w:ascii="Times New Roman" w:hAnsi="Times New Roman"/>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56 000,00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Спірографічний</w:t>
            </w:r>
            <w:proofErr w:type="spellEnd"/>
            <w:r w:rsidRPr="00D160AA">
              <w:rPr>
                <w:rFonts w:ascii="Times New Roman" w:hAnsi="Times New Roman"/>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111 000,00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44 000,00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23 000,00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94 000,00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18 850,00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126 850,00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w:t>
            </w:r>
          </w:p>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   </w:t>
            </w:r>
            <w:proofErr w:type="spellStart"/>
            <w:r w:rsidRPr="00D160AA">
              <w:rPr>
                <w:rFonts w:ascii="Times New Roman" w:hAnsi="Times New Roman"/>
                <w:b/>
                <w:sz w:val="28"/>
                <w:szCs w:val="28"/>
                <w:lang w:val="uk-UA"/>
              </w:rPr>
              <w:t>Загальнолікарняна</w:t>
            </w:r>
            <w:proofErr w:type="spellEnd"/>
            <w:r w:rsidRPr="00D160AA">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Опромінювачі</w:t>
            </w:r>
            <w:proofErr w:type="spellEnd"/>
            <w:r w:rsidRPr="00D160AA">
              <w:rPr>
                <w:rFonts w:ascii="Times New Roman" w:hAnsi="Times New Roman"/>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w:t>
            </w:r>
            <w:r w:rsidRPr="00D160AA">
              <w:rPr>
                <w:rFonts w:ascii="Times New Roman" w:hAnsi="Times New Roman"/>
                <w:sz w:val="28"/>
                <w:szCs w:val="28"/>
                <w:lang w:val="en-US"/>
              </w:rPr>
              <w:t xml:space="preserve"> -</w:t>
            </w:r>
            <w:r w:rsidRPr="00D160AA">
              <w:rPr>
                <w:rFonts w:ascii="Times New Roman" w:hAnsi="Times New Roman"/>
                <w:sz w:val="28"/>
                <w:szCs w:val="28"/>
                <w:lang w:val="uk-UA"/>
              </w:rPr>
              <w:t>25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1 015 000,00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Автоклав –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1 550 000,00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14 392 030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sz w:val="28"/>
          <w:szCs w:val="28"/>
          <w:lang w:val="uk-UA"/>
        </w:rPr>
      </w:pPr>
      <w:r w:rsidRPr="00D160AA">
        <w:rPr>
          <w:rFonts w:ascii="Times New Roman" w:hAnsi="Times New Roman"/>
          <w:sz w:val="28"/>
          <w:szCs w:val="28"/>
          <w:lang w:val="uk-UA"/>
        </w:rPr>
        <w:t>Для надання якісних медичних послуг населенню на сучасному рівні, пріоритетним є придбання медичного обладнання на 2021 рік:</w:t>
      </w:r>
    </w:p>
    <w:p w:rsidR="00E1132A" w:rsidRPr="00D160AA" w:rsidRDefault="00E1132A" w:rsidP="00E1132A">
      <w:pPr>
        <w:spacing w:after="0" w:line="240" w:lineRule="auto"/>
        <w:ind w:right="-5"/>
        <w:jc w:val="both"/>
        <w:rPr>
          <w:rFonts w:ascii="Times New Roman" w:hAnsi="Times New Roman"/>
          <w:sz w:val="28"/>
          <w:szCs w:val="28"/>
          <w:lang w:val="uk-UA"/>
        </w:rPr>
      </w:pPr>
    </w:p>
    <w:tbl>
      <w:tblPr>
        <w:tblStyle w:val="a7"/>
        <w:tblW w:w="0" w:type="auto"/>
        <w:tblLook w:val="04A0" w:firstRow="1" w:lastRow="0" w:firstColumn="1" w:lastColumn="0" w:noHBand="0" w:noVBand="1"/>
      </w:tblPr>
      <w:tblGrid>
        <w:gridCol w:w="657"/>
        <w:gridCol w:w="6896"/>
        <w:gridCol w:w="2076"/>
      </w:tblGrid>
      <w:tr w:rsidR="00E1132A" w:rsidRPr="00D160AA" w:rsidTr="00AB11F8">
        <w:trPr>
          <w:trHeight w:val="195"/>
        </w:trPr>
        <w:tc>
          <w:tcPr>
            <w:tcW w:w="657" w:type="dxa"/>
          </w:tcPr>
          <w:p w:rsidR="00E1132A" w:rsidRPr="00D160AA" w:rsidRDefault="00E1132A" w:rsidP="00E1132A">
            <w:pPr>
              <w:spacing w:after="0" w:line="240" w:lineRule="auto"/>
              <w:ind w:right="-5"/>
              <w:rPr>
                <w:rFonts w:ascii="Times New Roman" w:hAnsi="Times New Roman"/>
                <w:b/>
                <w:sz w:val="28"/>
                <w:szCs w:val="28"/>
                <w:lang w:val="uk-UA"/>
              </w:rPr>
            </w:pPr>
          </w:p>
        </w:tc>
        <w:tc>
          <w:tcPr>
            <w:tcW w:w="6896" w:type="dxa"/>
          </w:tcPr>
          <w:p w:rsidR="00E1132A" w:rsidRPr="00D160AA" w:rsidRDefault="000810AD" w:rsidP="00E1132A">
            <w:pPr>
              <w:spacing w:after="0" w:line="240" w:lineRule="auto"/>
              <w:ind w:right="-5"/>
              <w:jc w:val="center"/>
              <w:rPr>
                <w:rFonts w:ascii="Times New Roman" w:hAnsi="Times New Roman"/>
                <w:b/>
                <w:sz w:val="28"/>
                <w:szCs w:val="28"/>
                <w:lang w:val="uk-UA"/>
              </w:rPr>
            </w:pPr>
            <w:r w:rsidRPr="00D160AA">
              <w:rPr>
                <w:rFonts w:ascii="Times New Roman" w:hAnsi="Times New Roman"/>
                <w:b/>
                <w:sz w:val="28"/>
                <w:szCs w:val="28"/>
                <w:lang w:val="uk-UA"/>
              </w:rPr>
              <w:t>Клініко – діагностична лабораторія</w:t>
            </w:r>
          </w:p>
        </w:tc>
        <w:tc>
          <w:tcPr>
            <w:tcW w:w="2076" w:type="dxa"/>
          </w:tcPr>
          <w:p w:rsidR="00E1132A" w:rsidRPr="00D160AA" w:rsidRDefault="00E1132A" w:rsidP="00E1132A">
            <w:pPr>
              <w:spacing w:after="0" w:line="240" w:lineRule="auto"/>
              <w:ind w:right="-5"/>
              <w:rPr>
                <w:rFonts w:ascii="Times New Roman" w:hAnsi="Times New Roman"/>
                <w:sz w:val="28"/>
                <w:szCs w:val="28"/>
                <w:lang w:val="uk-UA"/>
              </w:rPr>
            </w:pPr>
          </w:p>
        </w:tc>
      </w:tr>
      <w:tr w:rsidR="00E1132A" w:rsidRPr="00D160AA" w:rsidTr="002E5C0B">
        <w:trPr>
          <w:trHeight w:val="112"/>
        </w:trPr>
        <w:tc>
          <w:tcPr>
            <w:tcW w:w="657" w:type="dxa"/>
          </w:tcPr>
          <w:p w:rsidR="00E1132A" w:rsidRPr="00D160AA" w:rsidRDefault="00E1132A" w:rsidP="00E1132A">
            <w:pPr>
              <w:spacing w:after="0" w:line="240" w:lineRule="auto"/>
              <w:ind w:right="-5"/>
              <w:rPr>
                <w:rFonts w:ascii="Times New Roman" w:hAnsi="Times New Roman"/>
                <w:b/>
                <w:sz w:val="28"/>
                <w:szCs w:val="28"/>
                <w:lang w:val="uk-UA"/>
              </w:rPr>
            </w:pPr>
          </w:p>
        </w:tc>
        <w:tc>
          <w:tcPr>
            <w:tcW w:w="6896" w:type="dxa"/>
          </w:tcPr>
          <w:p w:rsidR="00E1132A" w:rsidRPr="00D160AA" w:rsidRDefault="00654ADB"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Аналізатор</w:t>
            </w:r>
          </w:p>
        </w:tc>
        <w:tc>
          <w:tcPr>
            <w:tcW w:w="2076" w:type="dxa"/>
          </w:tcPr>
          <w:p w:rsidR="00E1132A" w:rsidRPr="00D160AA" w:rsidRDefault="00654ADB" w:rsidP="00654ADB">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30</w:t>
            </w:r>
            <w:r w:rsidR="00E1132A" w:rsidRPr="00D160AA">
              <w:rPr>
                <w:rFonts w:ascii="Times New Roman" w:hAnsi="Times New Roman"/>
                <w:sz w:val="28"/>
                <w:szCs w:val="28"/>
                <w:lang w:val="uk-UA"/>
              </w:rPr>
              <w:t>0 000,00</w:t>
            </w:r>
          </w:p>
        </w:tc>
      </w:tr>
      <w:tr w:rsidR="000810AD" w:rsidRPr="00A10BE3" w:rsidTr="00AB11F8">
        <w:trPr>
          <w:trHeight w:val="112"/>
        </w:trPr>
        <w:tc>
          <w:tcPr>
            <w:tcW w:w="657" w:type="dxa"/>
            <w:tcBorders>
              <w:bottom w:val="single" w:sz="4" w:space="0" w:color="auto"/>
            </w:tcBorders>
          </w:tcPr>
          <w:p w:rsidR="000810AD" w:rsidRPr="00D160AA" w:rsidRDefault="000810AD"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0810AD" w:rsidRPr="00D160AA" w:rsidRDefault="000810AD" w:rsidP="000810AD">
            <w:pPr>
              <w:spacing w:after="0" w:line="240" w:lineRule="auto"/>
              <w:ind w:right="-5"/>
              <w:jc w:val="center"/>
              <w:rPr>
                <w:rFonts w:ascii="Times New Roman" w:hAnsi="Times New Roman"/>
                <w:sz w:val="28"/>
                <w:szCs w:val="28"/>
                <w:lang w:val="uk-UA"/>
              </w:rPr>
            </w:pPr>
            <w:r w:rsidRPr="00D160AA">
              <w:rPr>
                <w:rFonts w:ascii="Times New Roman" w:hAnsi="Times New Roman"/>
                <w:b/>
                <w:bCs/>
                <w:sz w:val="28"/>
                <w:szCs w:val="28"/>
                <w:lang w:val="uk-UA"/>
              </w:rPr>
              <w:t>Об’єднане офтальмологічне відділення з ЛОР ліжками</w:t>
            </w:r>
          </w:p>
        </w:tc>
        <w:tc>
          <w:tcPr>
            <w:tcW w:w="2076" w:type="dxa"/>
            <w:tcBorders>
              <w:bottom w:val="single" w:sz="4" w:space="0" w:color="auto"/>
            </w:tcBorders>
          </w:tcPr>
          <w:p w:rsidR="000810AD" w:rsidRPr="00D160AA" w:rsidRDefault="000810AD" w:rsidP="00E1132A">
            <w:pPr>
              <w:spacing w:after="0" w:line="240" w:lineRule="auto"/>
              <w:ind w:right="-5"/>
              <w:rPr>
                <w:rFonts w:ascii="Times New Roman" w:hAnsi="Times New Roman"/>
                <w:sz w:val="28"/>
                <w:szCs w:val="28"/>
                <w:lang w:val="uk-UA"/>
              </w:rPr>
            </w:pPr>
          </w:p>
        </w:tc>
      </w:tr>
      <w:tr w:rsidR="002E5C0B" w:rsidRPr="00D160AA" w:rsidTr="00AB11F8">
        <w:trPr>
          <w:trHeight w:val="112"/>
        </w:trPr>
        <w:tc>
          <w:tcPr>
            <w:tcW w:w="657" w:type="dxa"/>
            <w:tcBorders>
              <w:bottom w:val="single" w:sz="4" w:space="0" w:color="auto"/>
            </w:tcBorders>
          </w:tcPr>
          <w:p w:rsidR="002E5C0B" w:rsidRPr="00D160AA" w:rsidRDefault="002E5C0B"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2E5C0B" w:rsidRPr="00D160AA" w:rsidRDefault="00BC1590"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ЛОР комбайн</w:t>
            </w:r>
            <w:r w:rsidR="000810AD" w:rsidRPr="00D160AA">
              <w:rPr>
                <w:rFonts w:ascii="Times New Roman" w:hAnsi="Times New Roman"/>
                <w:sz w:val="28"/>
                <w:szCs w:val="28"/>
                <w:lang w:val="uk-UA"/>
              </w:rPr>
              <w:t xml:space="preserve"> з </w:t>
            </w:r>
            <w:proofErr w:type="spellStart"/>
            <w:r w:rsidR="000810AD" w:rsidRPr="00D160AA">
              <w:rPr>
                <w:rFonts w:ascii="Times New Roman" w:hAnsi="Times New Roman"/>
                <w:sz w:val="28"/>
                <w:szCs w:val="28"/>
                <w:lang w:val="uk-UA"/>
              </w:rPr>
              <w:t>відеоендоскопічною</w:t>
            </w:r>
            <w:proofErr w:type="spellEnd"/>
            <w:r w:rsidR="000810AD" w:rsidRPr="00D160AA">
              <w:rPr>
                <w:rFonts w:ascii="Times New Roman" w:hAnsi="Times New Roman"/>
                <w:sz w:val="28"/>
                <w:szCs w:val="28"/>
                <w:lang w:val="uk-UA"/>
              </w:rPr>
              <w:t xml:space="preserve"> системою та ЛОР кріслом</w:t>
            </w:r>
          </w:p>
        </w:tc>
        <w:tc>
          <w:tcPr>
            <w:tcW w:w="2076" w:type="dxa"/>
            <w:tcBorders>
              <w:bottom w:val="single" w:sz="4" w:space="0" w:color="auto"/>
            </w:tcBorders>
          </w:tcPr>
          <w:p w:rsidR="002E5C0B" w:rsidRPr="00D160AA" w:rsidRDefault="000810AD"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60</w:t>
            </w:r>
            <w:r w:rsidR="00BC1590" w:rsidRPr="00D160AA">
              <w:rPr>
                <w:rFonts w:ascii="Times New Roman" w:hAnsi="Times New Roman"/>
                <w:sz w:val="28"/>
                <w:szCs w:val="28"/>
                <w:lang w:val="uk-UA"/>
              </w:rPr>
              <w:t>0 000,00</w:t>
            </w:r>
          </w:p>
        </w:tc>
      </w:tr>
      <w:tr w:rsidR="00A20709" w:rsidRPr="00D160AA" w:rsidTr="00AB11F8">
        <w:trPr>
          <w:trHeight w:val="112"/>
        </w:trPr>
        <w:tc>
          <w:tcPr>
            <w:tcW w:w="657" w:type="dxa"/>
            <w:tcBorders>
              <w:bottom w:val="single" w:sz="4" w:space="0" w:color="auto"/>
            </w:tcBorders>
          </w:tcPr>
          <w:p w:rsidR="00A20709" w:rsidRPr="00D160AA" w:rsidRDefault="00A20709"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A20709" w:rsidRPr="00D160AA" w:rsidRDefault="00A20709" w:rsidP="00A20709">
            <w:pPr>
              <w:spacing w:after="0" w:line="240" w:lineRule="auto"/>
              <w:ind w:right="-5"/>
              <w:jc w:val="center"/>
              <w:rPr>
                <w:rFonts w:ascii="Times New Roman" w:hAnsi="Times New Roman"/>
                <w:b/>
                <w:sz w:val="28"/>
                <w:szCs w:val="28"/>
                <w:lang w:val="uk-UA"/>
              </w:rPr>
            </w:pPr>
            <w:r w:rsidRPr="00D160AA">
              <w:rPr>
                <w:rFonts w:ascii="Times New Roman" w:hAnsi="Times New Roman"/>
                <w:b/>
                <w:sz w:val="28"/>
                <w:szCs w:val="28"/>
                <w:lang w:val="uk-UA"/>
              </w:rPr>
              <w:t>Поліклініка</w:t>
            </w:r>
          </w:p>
        </w:tc>
        <w:tc>
          <w:tcPr>
            <w:tcW w:w="2076" w:type="dxa"/>
            <w:tcBorders>
              <w:bottom w:val="single" w:sz="4" w:space="0" w:color="auto"/>
            </w:tcBorders>
          </w:tcPr>
          <w:p w:rsidR="00A20709" w:rsidRPr="00D160AA" w:rsidRDefault="00A20709" w:rsidP="00A20709">
            <w:pPr>
              <w:spacing w:after="0" w:line="240" w:lineRule="auto"/>
              <w:ind w:right="-5"/>
              <w:jc w:val="right"/>
              <w:rPr>
                <w:rFonts w:ascii="Times New Roman" w:hAnsi="Times New Roman"/>
                <w:sz w:val="28"/>
                <w:szCs w:val="28"/>
                <w:lang w:val="uk-UA"/>
              </w:rPr>
            </w:pPr>
          </w:p>
        </w:tc>
      </w:tr>
      <w:tr w:rsidR="002E5C0B" w:rsidRPr="00D160AA" w:rsidTr="00AB11F8">
        <w:trPr>
          <w:trHeight w:val="112"/>
        </w:trPr>
        <w:tc>
          <w:tcPr>
            <w:tcW w:w="657" w:type="dxa"/>
            <w:tcBorders>
              <w:bottom w:val="single" w:sz="4" w:space="0" w:color="auto"/>
            </w:tcBorders>
          </w:tcPr>
          <w:p w:rsidR="002E5C0B" w:rsidRPr="00D160AA" w:rsidRDefault="002E5C0B"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2E5C0B" w:rsidRPr="00D160AA" w:rsidRDefault="00A20709"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 xml:space="preserve">Ендоскопічна </w:t>
            </w:r>
            <w:proofErr w:type="spellStart"/>
            <w:r w:rsidRPr="00D160AA">
              <w:rPr>
                <w:rFonts w:ascii="Times New Roman" w:hAnsi="Times New Roman"/>
                <w:sz w:val="28"/>
                <w:szCs w:val="28"/>
                <w:lang w:val="uk-UA"/>
              </w:rPr>
              <w:t>відеосистема</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відеоцистоскоп</w:t>
            </w:r>
            <w:proofErr w:type="spellEnd"/>
            <w:r w:rsidRPr="00D160AA">
              <w:rPr>
                <w:rFonts w:ascii="Times New Roman" w:hAnsi="Times New Roman"/>
                <w:sz w:val="28"/>
                <w:szCs w:val="28"/>
                <w:lang w:val="uk-UA"/>
              </w:rPr>
              <w:t>)</w:t>
            </w:r>
            <w:r w:rsidR="00BC1590" w:rsidRPr="00D160AA">
              <w:rPr>
                <w:rFonts w:ascii="Times New Roman" w:hAnsi="Times New Roman"/>
                <w:sz w:val="28"/>
                <w:szCs w:val="28"/>
                <w:lang w:val="uk-UA"/>
              </w:rPr>
              <w:t xml:space="preserve"> </w:t>
            </w:r>
          </w:p>
        </w:tc>
        <w:tc>
          <w:tcPr>
            <w:tcW w:w="2076" w:type="dxa"/>
            <w:tcBorders>
              <w:bottom w:val="single" w:sz="4" w:space="0" w:color="auto"/>
            </w:tcBorders>
          </w:tcPr>
          <w:p w:rsidR="002E5C0B" w:rsidRPr="00D160AA" w:rsidRDefault="00A20709"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48</w:t>
            </w:r>
            <w:r w:rsidR="00BC1590" w:rsidRPr="00D160AA">
              <w:rPr>
                <w:rFonts w:ascii="Times New Roman" w:hAnsi="Times New Roman"/>
                <w:sz w:val="28"/>
                <w:szCs w:val="28"/>
                <w:lang w:val="uk-UA"/>
              </w:rPr>
              <w:t>0 000,00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Електрокардіограф </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48 000,00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rPr>
                <w:rFonts w:ascii="Times New Roman" w:hAnsi="Times New Roman"/>
                <w:sz w:val="28"/>
                <w:szCs w:val="28"/>
                <w:lang w:val="uk-UA"/>
              </w:rPr>
            </w:pPr>
            <w:r w:rsidRPr="00D160AA">
              <w:rPr>
                <w:rFonts w:ascii="Times New Roman" w:hAnsi="Times New Roman"/>
                <w:sz w:val="28"/>
                <w:szCs w:val="28"/>
                <w:lang w:val="uk-UA"/>
              </w:rPr>
              <w:t>Спірометр</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Травматологічне відділення</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p>
        </w:tc>
      </w:tr>
      <w:tr w:rsidR="00A20709" w:rsidRPr="00D160AA" w:rsidTr="00A20709">
        <w:trPr>
          <w:trHeight w:val="112"/>
        </w:trPr>
        <w:tc>
          <w:tcPr>
            <w:tcW w:w="657" w:type="dxa"/>
          </w:tcPr>
          <w:p w:rsidR="00A20709" w:rsidRPr="00D160AA" w:rsidRDefault="00A20709" w:rsidP="0002499C">
            <w:pPr>
              <w:spacing w:after="0" w:line="240" w:lineRule="auto"/>
              <w:ind w:right="-5"/>
              <w:rPr>
                <w:rFonts w:ascii="Times New Roman" w:hAnsi="Times New Roman"/>
                <w:b/>
                <w:sz w:val="28"/>
                <w:szCs w:val="28"/>
                <w:lang w:val="uk-UA"/>
              </w:rPr>
            </w:pPr>
          </w:p>
        </w:tc>
        <w:tc>
          <w:tcPr>
            <w:tcW w:w="6896" w:type="dxa"/>
          </w:tcPr>
          <w:p w:rsidR="00A20709" w:rsidRPr="00D160AA" w:rsidRDefault="00A20709" w:rsidP="0002499C">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Система рентгенівська діагностична С - подібна</w:t>
            </w:r>
          </w:p>
        </w:tc>
        <w:tc>
          <w:tcPr>
            <w:tcW w:w="2076" w:type="dxa"/>
          </w:tcPr>
          <w:p w:rsidR="00A20709" w:rsidRPr="00D160AA" w:rsidRDefault="00A20709"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3 600 000,00</w:t>
            </w: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b/>
          <w:sz w:val="28"/>
          <w:szCs w:val="28"/>
          <w:lang w:val="uk-UA"/>
        </w:rPr>
      </w:pPr>
      <w:r w:rsidRPr="00D160AA">
        <w:rPr>
          <w:rFonts w:ascii="Times New Roman" w:hAnsi="Times New Roman"/>
          <w:b/>
          <w:sz w:val="28"/>
          <w:szCs w:val="28"/>
          <w:lang w:val="uk-UA"/>
        </w:rPr>
        <w:t>2021 рік</w:t>
      </w:r>
    </w:p>
    <w:tbl>
      <w:tblPr>
        <w:tblW w:w="9545" w:type="dxa"/>
        <w:jc w:val="center"/>
        <w:tblLayout w:type="fixed"/>
        <w:tblLook w:val="0000" w:firstRow="0" w:lastRow="0" w:firstColumn="0" w:lastColumn="0" w:noHBand="0" w:noVBand="0"/>
      </w:tblPr>
      <w:tblGrid>
        <w:gridCol w:w="566"/>
        <w:gridCol w:w="7009"/>
        <w:gridCol w:w="1970"/>
      </w:tblGrid>
      <w:tr w:rsidR="00E1132A" w:rsidRPr="00D160AA" w:rsidTr="00E1132A">
        <w:trPr>
          <w:trHeight w:val="285"/>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noProof/>
                <w:sz w:val="28"/>
                <w:szCs w:val="28"/>
                <w:lang w:val="uk-UA" w:eastAsia="uk-UA"/>
              </w:rPr>
              <mc:AlternateContent>
                <mc:Choice Requires="wps">
                  <w:drawing>
                    <wp:anchor distT="0" distB="0" distL="114300" distR="114300" simplePos="0" relativeHeight="251658240" behindDoc="0" locked="0" layoutInCell="1" allowOverlap="1">
                      <wp:simplePos x="0" y="0"/>
                      <wp:positionH relativeFrom="column">
                        <wp:posOffset>-106045</wp:posOffset>
                      </wp:positionH>
                      <wp:positionV relativeFrom="paragraph">
                        <wp:posOffset>-172085</wp:posOffset>
                      </wp:positionV>
                      <wp:extent cx="28575" cy="19050"/>
                      <wp:effectExtent l="0" t="0" r="2857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85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863A0" id="Прямая соединительная линия 1"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3.55pt" to="-6.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" strokecolor="#5b9bd5 [3204]" strokeweight=".5pt">
                      <v:stroke joinstyle="miter"/>
                      <o:lock v:ext="edit" shapetype="f"/>
                    </v:line>
                  </w:pict>
                </mc:Fallback>
              </mc:AlternateContent>
            </w:r>
            <w:r w:rsidRPr="00D160AA">
              <w:rPr>
                <w:rFonts w:ascii="Times New Roman" w:hAnsi="Times New Roman"/>
                <w:sz w:val="28"/>
                <w:szCs w:val="28"/>
              </w:rPr>
              <w:t> </w:t>
            </w: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bCs/>
                <w:sz w:val="28"/>
                <w:szCs w:val="28"/>
                <w:lang w:val="uk-UA"/>
              </w:rPr>
              <w:t>Об’єднане о</w:t>
            </w:r>
            <w:proofErr w:type="spellStart"/>
            <w:r w:rsidRPr="00D160AA">
              <w:rPr>
                <w:rFonts w:ascii="Times New Roman" w:hAnsi="Times New Roman"/>
                <w:b/>
                <w:bCs/>
                <w:sz w:val="28"/>
                <w:szCs w:val="28"/>
              </w:rPr>
              <w:t>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Апарат «</w:t>
            </w:r>
            <w:proofErr w:type="spellStart"/>
            <w:r w:rsidRPr="00D160AA">
              <w:rPr>
                <w:rFonts w:ascii="Times New Roman" w:hAnsi="Times New Roman"/>
                <w:sz w:val="28"/>
                <w:szCs w:val="28"/>
                <w:lang w:val="uk-UA"/>
              </w:rPr>
              <w:t>Тонзилор</w:t>
            </w:r>
            <w:proofErr w:type="spellEnd"/>
            <w:r w:rsidRPr="00D160AA">
              <w:rPr>
                <w:rFonts w:ascii="Times New Roman" w:hAnsi="Times New Roman"/>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78 000,00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0810AD"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 комбайн з </w:t>
            </w:r>
            <w:proofErr w:type="spellStart"/>
            <w:r w:rsidRPr="00D160AA">
              <w:rPr>
                <w:rFonts w:ascii="Times New Roman" w:hAnsi="Times New Roman"/>
                <w:sz w:val="28"/>
                <w:szCs w:val="28"/>
                <w:lang w:val="uk-UA"/>
              </w:rPr>
              <w:t>відеоендоскопічною</w:t>
            </w:r>
            <w:proofErr w:type="spellEnd"/>
            <w:r w:rsidRPr="00D160AA">
              <w:rPr>
                <w:rFonts w:ascii="Times New Roman" w:hAnsi="Times New Roman"/>
                <w:sz w:val="28"/>
                <w:szCs w:val="28"/>
                <w:lang w:val="uk-UA"/>
              </w:rPr>
              <w:t xml:space="preserve"> системою та ЛОР кріслом</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0810AD"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C211D1"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w:t>
            </w:r>
            <w:r w:rsidR="00C612F4" w:rsidRPr="00D160AA">
              <w:rPr>
                <w:rFonts w:ascii="Times New Roman" w:hAnsi="Times New Roman"/>
                <w:sz w:val="28"/>
                <w:szCs w:val="28"/>
                <w:lang w:val="uk-UA"/>
              </w:rPr>
              <w:t>функціональні з матрацом</w:t>
            </w:r>
            <w:r w:rsidR="00E1132A" w:rsidRPr="00D160AA">
              <w:rPr>
                <w:rFonts w:ascii="Times New Roman" w:hAnsi="Times New Roman"/>
                <w:sz w:val="28"/>
                <w:szCs w:val="28"/>
                <w:lang w:val="uk-UA"/>
              </w:rPr>
              <w:t xml:space="preserve"> </w:t>
            </w:r>
            <w:r w:rsidR="00E955F1" w:rsidRPr="00D160AA">
              <w:rPr>
                <w:rFonts w:ascii="Times New Roman" w:hAnsi="Times New Roman"/>
                <w:sz w:val="28"/>
                <w:szCs w:val="28"/>
                <w:lang w:val="uk-UA"/>
              </w:rPr>
              <w:t>– 1</w:t>
            </w:r>
            <w:r w:rsidR="00E1132A" w:rsidRPr="00D160AA">
              <w:rPr>
                <w:rFonts w:ascii="Times New Roman" w:hAnsi="Times New Roman"/>
                <w:sz w:val="28"/>
                <w:szCs w:val="28"/>
                <w:lang w:val="uk-UA"/>
              </w:rPr>
              <w:t xml:space="preserve">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955F1"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Насоси шприцеві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70 000,00</w:t>
            </w:r>
          </w:p>
        </w:tc>
      </w:tr>
      <w:tr w:rsidR="00E1132A" w:rsidRPr="00D160AA" w:rsidTr="00E1132A">
        <w:trPr>
          <w:trHeight w:val="148"/>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4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1 17</w:t>
            </w:r>
            <w:r w:rsidR="00E1132A" w:rsidRPr="00D160AA">
              <w:rPr>
                <w:rFonts w:ascii="Times New Roman" w:hAnsi="Times New Roman"/>
                <w:b/>
                <w:sz w:val="28"/>
                <w:szCs w:val="28"/>
                <w:lang w:val="uk-UA"/>
              </w:rPr>
              <w:t>0 000,00</w:t>
            </w:r>
          </w:p>
        </w:tc>
      </w:tr>
      <w:tr w:rsidR="00E1132A" w:rsidRPr="00D160AA" w:rsidTr="00E1132A">
        <w:trPr>
          <w:trHeight w:val="581"/>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Неврологічне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Монітори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- 2 </w:t>
            </w:r>
            <w:r w:rsidRPr="00D160AA">
              <w:rPr>
                <w:rFonts w:ascii="Times New Roman" w:hAnsi="Times New Roman"/>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160 000,00</w:t>
            </w:r>
            <w:r w:rsidRPr="00D160AA">
              <w:rPr>
                <w:rFonts w:ascii="Times New Roman" w:hAnsi="Times New Roman"/>
                <w:sz w:val="28"/>
                <w:szCs w:val="28"/>
              </w:rPr>
              <w:t xml:space="preserve">  </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3 </w:t>
            </w:r>
            <w:proofErr w:type="spellStart"/>
            <w:r w:rsidRPr="00D160AA">
              <w:rPr>
                <w:rFonts w:ascii="Times New Roman" w:hAnsi="Times New Roman"/>
                <w:sz w:val="28"/>
                <w:szCs w:val="28"/>
                <w:lang w:val="uk-UA"/>
              </w:rPr>
              <w:t>шт</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140 000,00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Кисневий</w:t>
            </w:r>
            <w:proofErr w:type="spellEnd"/>
            <w:r w:rsidRPr="00D160AA">
              <w:rPr>
                <w:rFonts w:ascii="Times New Roman" w:hAnsi="Times New Roman"/>
                <w:sz w:val="28"/>
                <w:szCs w:val="28"/>
              </w:rPr>
              <w:t xml:space="preserve"> концентратор </w:t>
            </w:r>
            <w:r w:rsidRPr="00D160AA">
              <w:rPr>
                <w:rFonts w:ascii="Times New Roman" w:hAnsi="Times New Roman"/>
                <w:sz w:val="28"/>
                <w:szCs w:val="28"/>
                <w:lang w:val="uk-UA"/>
              </w:rPr>
              <w:t>–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2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8D0858"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функціональні з матрацом </w:t>
            </w:r>
            <w:r w:rsidR="00C612F4" w:rsidRPr="00D160AA">
              <w:rPr>
                <w:rFonts w:ascii="Times New Roman" w:hAnsi="Times New Roman"/>
                <w:sz w:val="28"/>
                <w:szCs w:val="28"/>
                <w:lang w:val="uk-UA"/>
              </w:rPr>
              <w:t xml:space="preserve">- </w:t>
            </w:r>
            <w:r w:rsidRPr="00D160AA">
              <w:rPr>
                <w:rFonts w:ascii="Times New Roman" w:hAnsi="Times New Roman"/>
                <w:sz w:val="28"/>
                <w:szCs w:val="28"/>
              </w:rPr>
              <w:t xml:space="preserve">10 </w:t>
            </w:r>
            <w:proofErr w:type="spellStart"/>
            <w:r w:rsidR="00E1132A" w:rsidRPr="00D160AA">
              <w:rPr>
                <w:rFonts w:ascii="Times New Roman" w:hAnsi="Times New Roman"/>
                <w:sz w:val="28"/>
                <w:szCs w:val="28"/>
              </w:rPr>
              <w:t>шт</w:t>
            </w:r>
            <w:proofErr w:type="spellEnd"/>
            <w:r w:rsidR="00E1132A" w:rsidRPr="00D160A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tcPr>
          <w:p w:rsidR="00E1132A" w:rsidRPr="00D160AA" w:rsidRDefault="008D085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w:t>
            </w:r>
            <w:r w:rsidR="00E1132A" w:rsidRPr="00D160AA">
              <w:rPr>
                <w:rFonts w:ascii="Times New Roman" w:hAnsi="Times New Roman"/>
                <w:sz w:val="28"/>
                <w:szCs w:val="28"/>
                <w:lang w:val="uk-UA"/>
              </w:rPr>
              <w:t> 000,00</w:t>
            </w:r>
          </w:p>
        </w:tc>
      </w:tr>
      <w:tr w:rsidR="00E955F1" w:rsidRPr="00D160AA" w:rsidTr="00E1132A">
        <w:trPr>
          <w:trHeight w:val="256"/>
          <w:jc w:val="center"/>
        </w:trPr>
        <w:tc>
          <w:tcPr>
            <w:tcW w:w="566" w:type="dxa"/>
            <w:tcBorders>
              <w:left w:val="single" w:sz="4" w:space="0" w:color="000000"/>
              <w:bottom w:val="single" w:sz="4" w:space="0" w:color="000000"/>
            </w:tcBorders>
            <w:vAlign w:val="bottom"/>
          </w:tcPr>
          <w:p w:rsidR="00E955F1" w:rsidRPr="00D160AA" w:rsidRDefault="00E955F1"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955F1" w:rsidRPr="00D160AA" w:rsidRDefault="00E955F1"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 електричні</w:t>
            </w:r>
          </w:p>
        </w:tc>
        <w:tc>
          <w:tcPr>
            <w:tcW w:w="1970" w:type="dxa"/>
            <w:tcBorders>
              <w:left w:val="single" w:sz="4" w:space="0" w:color="000000"/>
              <w:bottom w:val="single" w:sz="4" w:space="0" w:color="000000"/>
              <w:right w:val="single" w:sz="4" w:space="0" w:color="000000"/>
            </w:tcBorders>
          </w:tcPr>
          <w:p w:rsidR="00E955F1" w:rsidRPr="00D160AA" w:rsidRDefault="00E955F1"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135 000,00</w:t>
            </w:r>
          </w:p>
        </w:tc>
      </w:tr>
      <w:tr w:rsidR="00E1132A" w:rsidRPr="00D160AA" w:rsidTr="00E1132A">
        <w:trPr>
          <w:trHeight w:val="2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ШВЛ ЮВЕНТ </w:t>
            </w:r>
          </w:p>
        </w:tc>
        <w:tc>
          <w:tcPr>
            <w:tcW w:w="1970" w:type="dxa"/>
            <w:tcBorders>
              <w:left w:val="single" w:sz="4" w:space="0" w:color="000000"/>
              <w:bottom w:val="single" w:sz="4" w:space="0" w:color="000000"/>
              <w:right w:val="single" w:sz="4" w:space="0" w:color="000000"/>
            </w:tcBorders>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1 307</w:t>
            </w:r>
            <w:r w:rsidR="00E1132A" w:rsidRPr="00D160AA">
              <w:rPr>
                <w:rFonts w:ascii="Times New Roman" w:hAnsi="Times New Roman"/>
                <w:b/>
                <w:sz w:val="28"/>
                <w:szCs w:val="28"/>
                <w:lang w:val="uk-UA"/>
              </w:rPr>
              <w:t>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наркозно-дихальний АХ-</w:t>
            </w:r>
            <w:r w:rsidRPr="00D160AA">
              <w:rPr>
                <w:rFonts w:ascii="Times New Roman" w:hAnsi="Times New Roman"/>
                <w:sz w:val="28"/>
                <w:szCs w:val="28"/>
              </w:rPr>
              <w:t>400</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500</w:t>
            </w:r>
            <w:r w:rsidRPr="00D160AA">
              <w:rPr>
                <w:rFonts w:ascii="Times New Roman" w:hAnsi="Times New Roman"/>
                <w:sz w:val="28"/>
                <w:szCs w:val="28"/>
              </w:rPr>
              <w:t xml:space="preserve"> 000,00  </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операційний (електричний)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Коагулятор електричний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Освітлювач хірургічний </w:t>
            </w:r>
            <w:proofErr w:type="spellStart"/>
            <w:r w:rsidRPr="00D160AA">
              <w:rPr>
                <w:rFonts w:ascii="Times New Roman" w:hAnsi="Times New Roman"/>
                <w:sz w:val="28"/>
                <w:szCs w:val="28"/>
                <w:lang w:val="uk-UA"/>
              </w:rPr>
              <w:t>потолочний</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388"/>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4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Аспіратор</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7 500,00</w:t>
            </w:r>
          </w:p>
        </w:tc>
      </w:tr>
      <w:tr w:rsidR="00E1132A" w:rsidRPr="00D160AA" w:rsidTr="00E1132A">
        <w:trPr>
          <w:trHeight w:val="36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1 812 500,00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анестезіології</w:t>
            </w:r>
            <w:proofErr w:type="spellEnd"/>
            <w:r w:rsidRPr="00D160AA">
              <w:rPr>
                <w:rFonts w:ascii="Times New Roman" w:hAnsi="Times New Roman"/>
                <w:b/>
                <w:bCs/>
                <w:sz w:val="28"/>
                <w:szCs w:val="28"/>
              </w:rPr>
              <w:t xml:space="preserve"> з </w:t>
            </w:r>
            <w:proofErr w:type="spellStart"/>
            <w:r w:rsidRPr="00D160AA">
              <w:rPr>
                <w:rFonts w:ascii="Times New Roman" w:hAnsi="Times New Roman"/>
                <w:b/>
                <w:bCs/>
                <w:sz w:val="28"/>
                <w:szCs w:val="28"/>
              </w:rPr>
              <w:t>ліжками</w:t>
            </w:r>
            <w:proofErr w:type="spellEnd"/>
            <w:r w:rsidRPr="00D160AA">
              <w:rPr>
                <w:rFonts w:ascii="Times New Roman" w:hAnsi="Times New Roman"/>
                <w:b/>
                <w:bCs/>
                <w:sz w:val="28"/>
                <w:szCs w:val="28"/>
              </w:rPr>
              <w:t xml:space="preserve"> для </w:t>
            </w:r>
            <w:proofErr w:type="spellStart"/>
            <w:r w:rsidRPr="00D160AA">
              <w:rPr>
                <w:rFonts w:ascii="Times New Roman" w:hAnsi="Times New Roman"/>
                <w:b/>
                <w:bCs/>
                <w:sz w:val="28"/>
                <w:szCs w:val="28"/>
              </w:rPr>
              <w:t>інтенсивної</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Ноші-</w:t>
            </w:r>
            <w:proofErr w:type="spellStart"/>
            <w:r w:rsidRPr="00D160AA">
              <w:rPr>
                <w:rFonts w:ascii="Times New Roman" w:hAnsi="Times New Roman"/>
                <w:sz w:val="28"/>
                <w:szCs w:val="28"/>
                <w:lang w:val="uk-UA"/>
              </w:rPr>
              <w:t>каталка</w:t>
            </w:r>
            <w:proofErr w:type="spellEnd"/>
            <w:r w:rsidRPr="00D160AA">
              <w:rPr>
                <w:rFonts w:ascii="Times New Roman" w:hAnsi="Times New Roman"/>
                <w:sz w:val="28"/>
                <w:szCs w:val="28"/>
                <w:lang w:val="uk-UA"/>
              </w:rPr>
              <w:t xml:space="preserve"> медичні</w:t>
            </w:r>
            <w:r w:rsidRPr="00D160AA">
              <w:rPr>
                <w:rFonts w:ascii="Times New Roman" w:hAnsi="Times New Roman"/>
                <w:sz w:val="28"/>
                <w:szCs w:val="28"/>
              </w:rPr>
              <w:t xml:space="preserve"> </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       45 000,00</w:t>
            </w:r>
          </w:p>
        </w:tc>
      </w:tr>
      <w:tr w:rsidR="00E1132A" w:rsidRPr="00D160AA" w:rsidTr="00E1132A">
        <w:trPr>
          <w:trHeight w:val="49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Ларингоскопи -5 наборів</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42 000,00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насоси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xml:space="preserve"> насоси)–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D946E8"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Л</w:t>
            </w:r>
            <w:r w:rsidR="00E1132A" w:rsidRPr="00D160AA">
              <w:rPr>
                <w:rFonts w:ascii="Times New Roman" w:hAnsi="Times New Roman"/>
                <w:sz w:val="28"/>
                <w:szCs w:val="28"/>
                <w:lang w:val="uk-UA"/>
              </w:rPr>
              <w:t>іжка</w:t>
            </w:r>
            <w:r w:rsidR="00C612F4" w:rsidRPr="00D160AA">
              <w:rPr>
                <w:rFonts w:ascii="Times New Roman" w:hAnsi="Times New Roman"/>
                <w:sz w:val="28"/>
                <w:szCs w:val="28"/>
                <w:lang w:val="uk-UA"/>
              </w:rPr>
              <w:t xml:space="preserve"> </w:t>
            </w:r>
            <w:r w:rsidRPr="00D160AA">
              <w:rPr>
                <w:rFonts w:ascii="Times New Roman" w:hAnsi="Times New Roman"/>
                <w:sz w:val="28"/>
                <w:szCs w:val="28"/>
                <w:lang w:val="uk-UA"/>
              </w:rPr>
              <w:t xml:space="preserve">функціональні з матрацом </w:t>
            </w:r>
            <w:r w:rsidR="00BF02D7" w:rsidRPr="00D160AA">
              <w:rPr>
                <w:rFonts w:ascii="Times New Roman" w:hAnsi="Times New Roman"/>
                <w:sz w:val="28"/>
                <w:szCs w:val="28"/>
                <w:lang w:val="uk-UA"/>
              </w:rPr>
              <w:t>електричні</w:t>
            </w:r>
            <w:r w:rsidR="00E1132A" w:rsidRPr="00D160AA">
              <w:rPr>
                <w:rFonts w:ascii="Times New Roman" w:hAnsi="Times New Roman"/>
                <w:sz w:val="28"/>
                <w:szCs w:val="28"/>
                <w:lang w:val="uk-UA"/>
              </w:rPr>
              <w:t xml:space="preserve"> </w:t>
            </w:r>
            <w:r w:rsidR="00E955F1" w:rsidRPr="00D160AA">
              <w:rPr>
                <w:rFonts w:ascii="Times New Roman" w:hAnsi="Times New Roman"/>
                <w:sz w:val="28"/>
                <w:szCs w:val="28"/>
                <w:lang w:val="uk-UA"/>
              </w:rPr>
              <w:t>– 4</w:t>
            </w:r>
            <w:r w:rsidR="00E1132A" w:rsidRPr="00D160AA">
              <w:rPr>
                <w:rFonts w:ascii="Times New Roman" w:hAnsi="Times New Roman"/>
                <w:sz w:val="28"/>
                <w:szCs w:val="28"/>
                <w:lang w:val="uk-UA"/>
              </w:rPr>
              <w:t xml:space="preserve">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Столик анестезіолога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Дефібрилятор - 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3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756</w:t>
            </w:r>
            <w:r w:rsidR="00E1132A" w:rsidRPr="00D160AA">
              <w:rPr>
                <w:rFonts w:ascii="Times New Roman" w:hAnsi="Times New Roman"/>
                <w:b/>
                <w:sz w:val="28"/>
                <w:szCs w:val="28"/>
                <w:lang w:val="uk-UA"/>
              </w:rPr>
              <w:t> 000,00</w:t>
            </w:r>
          </w:p>
        </w:tc>
      </w:tr>
      <w:tr w:rsidR="00E1132A" w:rsidRPr="00D160AA" w:rsidTr="00E1132A">
        <w:trPr>
          <w:trHeight w:val="85"/>
          <w:jc w:val="center"/>
        </w:trPr>
        <w:tc>
          <w:tcPr>
            <w:tcW w:w="566" w:type="dxa"/>
            <w:tcBorders>
              <w:left w:val="single" w:sz="4" w:space="0" w:color="000000"/>
              <w:bottom w:val="single" w:sz="4" w:space="0" w:color="auto"/>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auto"/>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Поліклініка</w:t>
            </w:r>
          </w:p>
        </w:tc>
        <w:tc>
          <w:tcPr>
            <w:tcW w:w="1970" w:type="dxa"/>
            <w:tcBorders>
              <w:top w:val="none" w:sz="0" w:space="0" w:color="000000"/>
              <w:left w:val="single" w:sz="4" w:space="0" w:color="000000"/>
              <w:bottom w:val="single" w:sz="4" w:space="0" w:color="auto"/>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70"/>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proofErr w:type="spellStart"/>
            <w:r w:rsidRPr="00D160AA">
              <w:rPr>
                <w:rFonts w:ascii="Times New Roman" w:hAnsi="Times New Roman"/>
                <w:sz w:val="28"/>
                <w:szCs w:val="28"/>
                <w:lang w:val="uk-UA"/>
              </w:rPr>
              <w:t>Фундус</w:t>
            </w:r>
            <w:proofErr w:type="spellEnd"/>
            <w:r w:rsidRPr="00D160AA">
              <w:rPr>
                <w:rFonts w:ascii="Times New Roman" w:hAnsi="Times New Roman"/>
                <w:sz w:val="28"/>
                <w:szCs w:val="28"/>
                <w:lang w:val="uk-UA"/>
              </w:rPr>
              <w:t xml:space="preserve"> - камера </w:t>
            </w:r>
            <w:proofErr w:type="spellStart"/>
            <w:r w:rsidRPr="00D160AA">
              <w:rPr>
                <w:rFonts w:ascii="Times New Roman" w:hAnsi="Times New Roman"/>
                <w:sz w:val="28"/>
                <w:szCs w:val="28"/>
                <w:lang w:val="uk-UA"/>
              </w:rPr>
              <w:t>немідриатична</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Ендоскопічна системи (</w:t>
            </w:r>
            <w:proofErr w:type="spellStart"/>
            <w:r w:rsidRPr="00D160AA">
              <w:rPr>
                <w:rFonts w:ascii="Times New Roman" w:hAnsi="Times New Roman"/>
                <w:sz w:val="28"/>
                <w:szCs w:val="28"/>
                <w:lang w:val="uk-UA"/>
              </w:rPr>
              <w:t>в</w:t>
            </w:r>
            <w:r w:rsidR="00E1132A" w:rsidRPr="00D160AA">
              <w:rPr>
                <w:rFonts w:ascii="Times New Roman" w:hAnsi="Times New Roman"/>
                <w:sz w:val="28"/>
                <w:szCs w:val="28"/>
                <w:lang w:val="uk-UA"/>
              </w:rPr>
              <w:t>ідеоцистоскоп</w:t>
            </w:r>
            <w:proofErr w:type="spellEnd"/>
            <w:r w:rsidRPr="00D160AA">
              <w:rPr>
                <w:rFonts w:ascii="Times New Roman" w:hAnsi="Times New Roman"/>
                <w:sz w:val="28"/>
                <w:szCs w:val="28"/>
                <w:lang w:val="uk-UA"/>
              </w:rPr>
              <w:t>)</w:t>
            </w:r>
            <w:r w:rsidR="00E1132A" w:rsidRPr="00D160AA">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AB11F8"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4</w:t>
            </w:r>
            <w:r w:rsidR="00BF02D7" w:rsidRPr="00D160AA">
              <w:rPr>
                <w:rFonts w:ascii="Times New Roman" w:hAnsi="Times New Roman"/>
                <w:sz w:val="28"/>
                <w:szCs w:val="28"/>
                <w:lang w:val="uk-UA"/>
              </w:rPr>
              <w:t>8</w:t>
            </w:r>
            <w:r w:rsidR="00E1132A" w:rsidRPr="00D160AA">
              <w:rPr>
                <w:rFonts w:ascii="Times New Roman" w:hAnsi="Times New Roman"/>
                <w:sz w:val="28"/>
                <w:szCs w:val="28"/>
                <w:lang w:val="uk-UA"/>
              </w:rPr>
              <w:t>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 – комбайн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407 000,00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Датчик </w:t>
            </w:r>
            <w:proofErr w:type="spellStart"/>
            <w:r w:rsidRPr="00D160AA">
              <w:rPr>
                <w:rFonts w:ascii="Times New Roman" w:hAnsi="Times New Roman"/>
                <w:sz w:val="28"/>
                <w:szCs w:val="28"/>
                <w:lang w:val="uk-UA"/>
              </w:rPr>
              <w:t>конвексний</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Комплекс </w:t>
            </w:r>
            <w:proofErr w:type="spellStart"/>
            <w:r w:rsidRPr="00D160AA">
              <w:rPr>
                <w:rFonts w:ascii="Times New Roman" w:hAnsi="Times New Roman"/>
                <w:sz w:val="28"/>
                <w:szCs w:val="28"/>
                <w:lang w:val="uk-UA"/>
              </w:rPr>
              <w:t>моніторування</w:t>
            </w:r>
            <w:proofErr w:type="spellEnd"/>
            <w:r w:rsidRPr="00D160AA">
              <w:rPr>
                <w:rFonts w:ascii="Times New Roman" w:hAnsi="Times New Roman"/>
                <w:sz w:val="28"/>
                <w:szCs w:val="28"/>
                <w:lang w:val="uk-UA"/>
              </w:rPr>
              <w:t xml:space="preserve"> АТ (</w:t>
            </w:r>
            <w:proofErr w:type="spellStart"/>
            <w:r w:rsidRPr="00D160AA">
              <w:rPr>
                <w:rFonts w:ascii="Times New Roman" w:hAnsi="Times New Roman"/>
                <w:sz w:val="28"/>
                <w:szCs w:val="28"/>
                <w:lang w:val="uk-UA"/>
              </w:rPr>
              <w:t>холтер</w:t>
            </w:r>
            <w:proofErr w:type="spellEnd"/>
            <w:r w:rsidRPr="00D160AA">
              <w:rPr>
                <w:rFonts w:ascii="Times New Roman" w:hAnsi="Times New Roman"/>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Коагулятор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Відеосигмоскоп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Аноскоп</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фіброоптичний</w:t>
            </w:r>
            <w:proofErr w:type="spellEnd"/>
            <w:r w:rsidRPr="00D160AA">
              <w:rPr>
                <w:rFonts w:ascii="Times New Roman" w:hAnsi="Times New Roman"/>
                <w:sz w:val="28"/>
                <w:szCs w:val="28"/>
                <w:lang w:val="uk-UA"/>
              </w:rPr>
              <w:t xml:space="preserve"> багаторазовий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Відеоколоноскоп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Стійка ендоскопічна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Аспіратор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Електрокардіограф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 xml:space="preserve">48 </w:t>
            </w:r>
            <w:r w:rsidR="00E1132A" w:rsidRPr="00D160AA">
              <w:rPr>
                <w:rFonts w:ascii="Times New Roman" w:hAnsi="Times New Roman"/>
                <w:sz w:val="28"/>
                <w:szCs w:val="28"/>
                <w:lang w:val="uk-UA"/>
              </w:rPr>
              <w:t>000,00</w:t>
            </w:r>
          </w:p>
        </w:tc>
      </w:tr>
      <w:tr w:rsidR="00BF02D7"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Спірометр</w:t>
            </w:r>
          </w:p>
        </w:tc>
        <w:tc>
          <w:tcPr>
            <w:tcW w:w="1970" w:type="dxa"/>
            <w:tcBorders>
              <w:top w:val="none" w:sz="0" w:space="0" w:color="000000"/>
              <w:left w:val="single" w:sz="4" w:space="0" w:color="000000"/>
              <w:bottom w:val="single" w:sz="4" w:space="0" w:color="000000"/>
              <w:right w:val="single" w:sz="4" w:space="0" w:color="000000"/>
            </w:tcBorders>
            <w:vAlign w:val="bottom"/>
          </w:tcPr>
          <w:p w:rsidR="00BF02D7"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високочастотний (повна комплектація)</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24 000,00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Світильник хірургічний пересувний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Пилка для зняття гіпсу</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18 000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ЛОР-комплекс (в комплекті з </w:t>
            </w:r>
            <w:proofErr w:type="spellStart"/>
            <w:r w:rsidRPr="00D160AA">
              <w:rPr>
                <w:rFonts w:ascii="Times New Roman" w:hAnsi="Times New Roman"/>
                <w:sz w:val="28"/>
                <w:szCs w:val="28"/>
                <w:lang w:val="uk-UA"/>
              </w:rPr>
              <w:t>синускопом</w:t>
            </w:r>
            <w:proofErr w:type="spellEnd"/>
            <w:r w:rsidRPr="00D160AA">
              <w:rPr>
                <w:rFonts w:ascii="Times New Roman" w:hAnsi="Times New Roman"/>
                <w:sz w:val="28"/>
                <w:szCs w:val="28"/>
                <w:lang w:val="uk-UA"/>
              </w:rPr>
              <w:t>, отоскопом, ларингоскопом) з кріслом для пацієнта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Авторефрактокератометр</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для рефрактометра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w:t>
            </w:r>
            <w:proofErr w:type="spellStart"/>
            <w:r w:rsidRPr="00D160AA">
              <w:rPr>
                <w:rFonts w:ascii="Times New Roman" w:hAnsi="Times New Roman"/>
                <w:sz w:val="28"/>
                <w:szCs w:val="28"/>
                <w:lang w:val="uk-UA"/>
              </w:rPr>
              <w:t>Амбліокор</w:t>
            </w:r>
            <w:proofErr w:type="spellEnd"/>
            <w:r w:rsidRPr="00D160AA">
              <w:rPr>
                <w:rFonts w:ascii="Times New Roman" w:hAnsi="Times New Roman"/>
                <w:sz w:val="28"/>
                <w:szCs w:val="28"/>
                <w:lang w:val="uk-UA"/>
              </w:rPr>
              <w:t xml:space="preserve"> 01»</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Електростимулятор офтальмологічний «</w:t>
            </w:r>
            <w:proofErr w:type="spellStart"/>
            <w:r w:rsidRPr="00D160AA">
              <w:rPr>
                <w:rFonts w:ascii="Times New Roman" w:hAnsi="Times New Roman"/>
                <w:sz w:val="28"/>
                <w:szCs w:val="28"/>
                <w:lang w:val="uk-UA"/>
              </w:rPr>
              <w:t>Фосфен</w:t>
            </w:r>
            <w:proofErr w:type="spellEnd"/>
            <w:r w:rsidRPr="00D160AA">
              <w:rPr>
                <w:rFonts w:ascii="Times New Roman" w:hAnsi="Times New Roman"/>
                <w:sz w:val="28"/>
                <w:szCs w:val="28"/>
                <w:lang w:val="uk-UA"/>
              </w:rPr>
              <w:t>-міні»</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567DBE"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3 2</w:t>
            </w:r>
            <w:r w:rsidR="00E1132A" w:rsidRPr="00D160AA">
              <w:rPr>
                <w:rFonts w:ascii="Times New Roman" w:hAnsi="Times New Roman"/>
                <w:b/>
                <w:sz w:val="28"/>
                <w:szCs w:val="28"/>
                <w:lang w:val="uk-UA"/>
              </w:rPr>
              <w:t>7</w:t>
            </w:r>
            <w:r w:rsidRPr="00D160AA">
              <w:rPr>
                <w:rFonts w:ascii="Times New Roman" w:hAnsi="Times New Roman"/>
                <w:b/>
                <w:sz w:val="28"/>
                <w:szCs w:val="28"/>
                <w:lang w:val="uk-UA"/>
              </w:rPr>
              <w:t>0</w:t>
            </w:r>
            <w:r w:rsidR="00E1132A" w:rsidRPr="00D160AA">
              <w:rPr>
                <w:rFonts w:ascii="Times New Roman" w:hAnsi="Times New Roman"/>
                <w:b/>
                <w:sz w:val="28"/>
                <w:szCs w:val="28"/>
                <w:lang w:val="uk-UA"/>
              </w:rPr>
              <w:t>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Кардіологічне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Монітор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багатофункціональний -  4 </w:t>
            </w:r>
            <w:r w:rsidRPr="00D160AA">
              <w:rPr>
                <w:rFonts w:ascii="Times New Roman" w:hAnsi="Times New Roman"/>
                <w:sz w:val="28"/>
                <w:szCs w:val="28"/>
              </w:rPr>
              <w:t>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380 000</w:t>
            </w:r>
            <w:r w:rsidRPr="00D160AA">
              <w:rPr>
                <w:rFonts w:ascii="Times New Roman" w:hAnsi="Times New Roman"/>
                <w:sz w:val="28"/>
                <w:szCs w:val="28"/>
              </w:rPr>
              <w:t xml:space="preserve">,00  </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2 </w:t>
            </w:r>
            <w:proofErr w:type="spellStart"/>
            <w:r w:rsidRPr="00D160AA">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Електровідсмоктувач</w:t>
            </w:r>
            <w:proofErr w:type="spellEnd"/>
            <w:r w:rsidRPr="00D160AA">
              <w:rPr>
                <w:rFonts w:ascii="Times New Roman" w:hAnsi="Times New Roman"/>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Травматологічне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Автоклав, </w:t>
            </w:r>
            <w:smartTag w:uri="urn:schemas-microsoft-com:office:smarttags" w:element="metricconverter">
              <w:smartTagPr>
                <w:attr w:name="ProductID" w:val="75 л"/>
              </w:smartTagPr>
              <w:r w:rsidRPr="00D160AA">
                <w:rPr>
                  <w:rFonts w:ascii="Times New Roman" w:hAnsi="Times New Roman"/>
                  <w:sz w:val="28"/>
                  <w:szCs w:val="28"/>
                  <w:lang w:val="uk-UA"/>
                </w:rPr>
                <w:t>75 л</w:t>
              </w:r>
            </w:smartTag>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140 000,00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E1132A">
            <w:pPr>
              <w:spacing w:after="0" w:line="240" w:lineRule="auto"/>
              <w:rPr>
                <w:rFonts w:ascii="Times New Roman" w:hAnsi="Times New Roman"/>
                <w:sz w:val="28"/>
                <w:szCs w:val="28"/>
              </w:rPr>
            </w:pPr>
            <w:r w:rsidRPr="00D160AA">
              <w:rPr>
                <w:rFonts w:ascii="Times New Roman" w:hAnsi="Times New Roman"/>
                <w:sz w:val="28"/>
                <w:szCs w:val="28"/>
                <w:lang w:val="uk-UA"/>
              </w:rPr>
              <w:t>Система рентгенівська діагностична</w:t>
            </w:r>
            <w:r w:rsidR="00E1132A" w:rsidRPr="00D160AA">
              <w:rPr>
                <w:rFonts w:ascii="Times New Roman" w:hAnsi="Times New Roman"/>
                <w:sz w:val="28"/>
                <w:szCs w:val="28"/>
              </w:rPr>
              <w:t xml:space="preserve"> « С»</w:t>
            </w:r>
            <w:r w:rsidRPr="00D160AA">
              <w:rPr>
                <w:rFonts w:ascii="Times New Roman" w:hAnsi="Times New Roman"/>
                <w:sz w:val="28"/>
                <w:szCs w:val="28"/>
                <w:lang w:val="uk-UA"/>
              </w:rPr>
              <w:t xml:space="preserve"> </w:t>
            </w:r>
            <w:r w:rsidR="00E1132A" w:rsidRPr="00D160AA">
              <w:rPr>
                <w:rFonts w:ascii="Times New Roman" w:hAnsi="Times New Roman"/>
                <w:sz w:val="28"/>
                <w:szCs w:val="28"/>
              </w:rPr>
              <w:t>-</w:t>
            </w:r>
            <w:r w:rsidRPr="00D160AA">
              <w:rPr>
                <w:rFonts w:ascii="Times New Roman" w:hAnsi="Times New Roman"/>
                <w:sz w:val="28"/>
                <w:szCs w:val="28"/>
                <w:lang w:val="uk-UA"/>
              </w:rPr>
              <w:t xml:space="preserve"> подібна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3 6</w:t>
            </w:r>
            <w:r w:rsidR="00E1132A" w:rsidRPr="00D160AA">
              <w:rPr>
                <w:rFonts w:ascii="Times New Roman" w:hAnsi="Times New Roman"/>
                <w:sz w:val="28"/>
                <w:szCs w:val="28"/>
                <w:lang w:val="uk-UA"/>
              </w:rPr>
              <w:t>00 000,00</w:t>
            </w:r>
          </w:p>
        </w:tc>
      </w:tr>
      <w:tr w:rsidR="00BF02D7"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рентген - прозорий</w:t>
            </w:r>
          </w:p>
        </w:tc>
        <w:tc>
          <w:tcPr>
            <w:tcW w:w="1970" w:type="dxa"/>
            <w:tcBorders>
              <w:top w:val="none" w:sz="0" w:space="0" w:color="000000"/>
              <w:left w:val="single" w:sz="4" w:space="0" w:color="000000"/>
              <w:bottom w:val="single" w:sz="4" w:space="0" w:color="000000"/>
              <w:right w:val="single" w:sz="4" w:space="0" w:color="000000"/>
            </w:tcBorders>
            <w:vAlign w:val="bottom"/>
          </w:tcPr>
          <w:p w:rsidR="00BF02D7" w:rsidRPr="00D160AA" w:rsidRDefault="00BF02D7"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250 000,00</w:t>
            </w:r>
          </w:p>
        </w:tc>
      </w:tr>
      <w:tr w:rsidR="00D946E8"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 – 10 шт.</w:t>
            </w:r>
          </w:p>
        </w:tc>
        <w:tc>
          <w:tcPr>
            <w:tcW w:w="1970" w:type="dxa"/>
            <w:tcBorders>
              <w:top w:val="none" w:sz="0" w:space="0" w:color="000000"/>
              <w:left w:val="single" w:sz="4" w:space="0" w:color="000000"/>
              <w:bottom w:val="single" w:sz="4" w:space="0" w:color="000000"/>
              <w:right w:val="single" w:sz="4" w:space="0" w:color="000000"/>
            </w:tcBorders>
            <w:vAlign w:val="bottom"/>
          </w:tcPr>
          <w:p w:rsidR="00D946E8" w:rsidRPr="00D160AA" w:rsidRDefault="00D946E8"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250 000,00</w:t>
            </w:r>
          </w:p>
        </w:tc>
      </w:tr>
      <w:tr w:rsidR="00D946E8"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медичні з матрацом –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D946E8" w:rsidRPr="00D160AA" w:rsidRDefault="00D946E8"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4 32</w:t>
            </w:r>
            <w:r w:rsidR="00E1132A" w:rsidRPr="00D160AA">
              <w:rPr>
                <w:rFonts w:ascii="Times New Roman" w:hAnsi="Times New Roman"/>
                <w:b/>
                <w:sz w:val="28"/>
                <w:szCs w:val="28"/>
                <w:lang w:val="uk-UA"/>
              </w:rPr>
              <w:t>0 000,00</w:t>
            </w:r>
          </w:p>
        </w:tc>
      </w:tr>
      <w:tr w:rsidR="00E1132A" w:rsidRPr="00D160AA" w:rsidTr="00E1132A">
        <w:trPr>
          <w:trHeight w:val="285"/>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А</w:t>
            </w:r>
            <w:proofErr w:type="spellStart"/>
            <w:r w:rsidR="00E1132A" w:rsidRPr="00D160AA">
              <w:rPr>
                <w:rFonts w:ascii="Times New Roman" w:hAnsi="Times New Roman"/>
                <w:sz w:val="28"/>
                <w:szCs w:val="28"/>
              </w:rPr>
              <w:t>налізатор</w:t>
            </w:r>
            <w:proofErr w:type="spellEnd"/>
            <w:r w:rsidR="00E1132A"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30</w:t>
            </w:r>
            <w:r w:rsidR="00E1132A" w:rsidRPr="00D160AA">
              <w:rPr>
                <w:rFonts w:ascii="Times New Roman" w:hAnsi="Times New Roman"/>
                <w:sz w:val="28"/>
                <w:szCs w:val="28"/>
                <w:lang w:val="uk-UA"/>
              </w:rPr>
              <w:t>0</w:t>
            </w:r>
            <w:r w:rsidR="00E1132A" w:rsidRPr="00D160AA">
              <w:rPr>
                <w:rFonts w:ascii="Times New Roman" w:hAnsi="Times New Roman"/>
                <w:sz w:val="28"/>
                <w:szCs w:val="28"/>
              </w:rPr>
              <w:t xml:space="preserve"> 000,00  </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Автоматичний біохімічний аналізатор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730 000,00</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Мікроскоп </w:t>
            </w:r>
            <w:proofErr w:type="spellStart"/>
            <w:r w:rsidRPr="00D160AA">
              <w:rPr>
                <w:rFonts w:ascii="Times New Roman" w:hAnsi="Times New Roman"/>
                <w:sz w:val="28"/>
                <w:szCs w:val="28"/>
                <w:lang w:val="uk-UA"/>
              </w:rPr>
              <w:t>бінокулярни</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Автоматичний аналізатор глюкози і лактату</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96 000,00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en-US"/>
              </w:rPr>
              <w:t>Ph</w:t>
            </w:r>
            <w:proofErr w:type="spellEnd"/>
            <w:r w:rsidRPr="00D160AA">
              <w:rPr>
                <w:rFonts w:ascii="Times New Roman" w:hAnsi="Times New Roman"/>
                <w:sz w:val="28"/>
                <w:szCs w:val="28"/>
                <w:lang w:val="uk-UA"/>
              </w:rPr>
              <w:t>-метр (</w:t>
            </w:r>
            <w:proofErr w:type="spellStart"/>
            <w:r w:rsidRPr="00D160AA">
              <w:rPr>
                <w:rFonts w:ascii="Times New Roman" w:hAnsi="Times New Roman"/>
                <w:sz w:val="28"/>
                <w:szCs w:val="28"/>
                <w:lang w:val="en-US"/>
              </w:rPr>
              <w:t>ph</w:t>
            </w:r>
            <w:proofErr w:type="spellEnd"/>
            <w:r w:rsidRPr="00D160AA">
              <w:rPr>
                <w:rFonts w:ascii="Times New Roman" w:hAnsi="Times New Roman"/>
                <w:sz w:val="28"/>
                <w:szCs w:val="28"/>
                <w:lang w:val="uk-UA"/>
              </w:rPr>
              <w:t>-150 ми)</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6 200,00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бактеріцидний</w:t>
            </w:r>
            <w:proofErr w:type="spellEnd"/>
            <w:r w:rsidRPr="00D160AA">
              <w:rPr>
                <w:rFonts w:ascii="Times New Roman" w:hAnsi="Times New Roman"/>
                <w:sz w:val="28"/>
                <w:szCs w:val="28"/>
                <w:lang w:val="uk-UA"/>
              </w:rPr>
              <w:t xml:space="preserve"> пересувний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567DBE"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1 16</w:t>
            </w:r>
            <w:r w:rsidR="00E1132A" w:rsidRPr="00D160AA">
              <w:rPr>
                <w:rFonts w:ascii="Times New Roman" w:hAnsi="Times New Roman"/>
                <w:b/>
                <w:sz w:val="28"/>
                <w:szCs w:val="28"/>
                <w:lang w:val="uk-UA"/>
              </w:rPr>
              <w:t>1 200,00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Операційний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стіл</w:t>
            </w:r>
            <w:proofErr w:type="spellEnd"/>
            <w:r w:rsidRPr="00D160AA">
              <w:rPr>
                <w:rFonts w:ascii="Times New Roman" w:hAnsi="Times New Roman"/>
                <w:sz w:val="28"/>
                <w:szCs w:val="28"/>
                <w:lang w:val="uk-UA"/>
              </w:rPr>
              <w:t xml:space="preserve"> в комплекті</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Лапароскопічна</w:t>
            </w:r>
            <w:proofErr w:type="spellEnd"/>
            <w:r w:rsidRPr="00D160AA">
              <w:rPr>
                <w:rFonts w:ascii="Times New Roman" w:hAnsi="Times New Roman"/>
                <w:sz w:val="28"/>
                <w:szCs w:val="28"/>
                <w:lang w:val="uk-UA"/>
              </w:rPr>
              <w:t xml:space="preserve"> стійка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sz w:val="28"/>
                <w:szCs w:val="28"/>
                <w:lang w:val="uk-UA"/>
              </w:rPr>
              <w:t>2 000 000,00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медичні </w:t>
            </w:r>
            <w:r w:rsidR="00BF02D7" w:rsidRPr="00D160AA">
              <w:rPr>
                <w:rFonts w:ascii="Times New Roman" w:hAnsi="Times New Roman"/>
                <w:sz w:val="28"/>
                <w:szCs w:val="28"/>
                <w:lang w:val="uk-UA"/>
              </w:rPr>
              <w:t xml:space="preserve">з матрацом </w:t>
            </w:r>
            <w:r w:rsidR="00D946E8" w:rsidRPr="00D160AA">
              <w:rPr>
                <w:rFonts w:ascii="Times New Roman" w:hAnsi="Times New Roman"/>
                <w:sz w:val="28"/>
                <w:szCs w:val="28"/>
                <w:lang w:val="uk-UA"/>
              </w:rPr>
              <w:t>– 5</w:t>
            </w:r>
            <w:r w:rsidRPr="00D160AA">
              <w:rPr>
                <w:rFonts w:ascii="Times New Roman" w:hAnsi="Times New Roman"/>
                <w:sz w:val="28"/>
                <w:szCs w:val="28"/>
                <w:lang w:val="uk-UA"/>
              </w:rPr>
              <w:t xml:space="preserve"> шт.</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1F208C">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функціональні </w:t>
            </w:r>
            <w:r w:rsidR="001F208C" w:rsidRPr="00D160AA">
              <w:rPr>
                <w:rFonts w:ascii="Times New Roman" w:hAnsi="Times New Roman"/>
                <w:sz w:val="28"/>
                <w:szCs w:val="28"/>
                <w:lang w:val="uk-UA"/>
              </w:rPr>
              <w:t xml:space="preserve">з матрацом </w:t>
            </w:r>
            <w:r w:rsidRPr="00D160AA">
              <w:rPr>
                <w:rFonts w:ascii="Times New Roman" w:hAnsi="Times New Roman"/>
                <w:sz w:val="28"/>
                <w:szCs w:val="28"/>
                <w:lang w:val="uk-UA"/>
              </w:rPr>
              <w:t>–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A20709"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125</w:t>
            </w:r>
            <w:r w:rsidR="00E1132A" w:rsidRPr="00D160AA">
              <w:rPr>
                <w:rFonts w:ascii="Times New Roman" w:hAnsi="Times New Roman"/>
                <w:sz w:val="28"/>
                <w:szCs w:val="28"/>
                <w:lang w:val="uk-UA"/>
              </w:rPr>
              <w:t> 000,00</w:t>
            </w:r>
          </w:p>
        </w:tc>
      </w:tr>
      <w:tr w:rsidR="00E1132A" w:rsidRPr="00D160AA" w:rsidTr="00E1132A">
        <w:trPr>
          <w:trHeight w:val="4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2 405</w:t>
            </w:r>
            <w:r w:rsidR="00E1132A" w:rsidRPr="00D160AA">
              <w:rPr>
                <w:rFonts w:ascii="Times New Roman" w:hAnsi="Times New Roman"/>
                <w:b/>
                <w:sz w:val="28"/>
                <w:szCs w:val="28"/>
                <w:lang w:val="uk-UA"/>
              </w:rPr>
              <w:t> 000,00</w:t>
            </w:r>
          </w:p>
        </w:tc>
      </w:tr>
      <w:tr w:rsidR="00E1132A" w:rsidRPr="00D160AA" w:rsidTr="00E1132A">
        <w:trPr>
          <w:trHeight w:val="25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Терапевтичне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5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25</w:t>
            </w:r>
            <w:r w:rsidR="00E1132A" w:rsidRPr="00D160AA">
              <w:rPr>
                <w:rFonts w:ascii="Times New Roman" w:hAnsi="Times New Roman"/>
                <w:sz w:val="28"/>
                <w:szCs w:val="28"/>
                <w:lang w:val="uk-UA"/>
              </w:rPr>
              <w:t>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197</w:t>
            </w:r>
            <w:r w:rsidR="00E1132A" w:rsidRPr="00D160AA">
              <w:rPr>
                <w:rFonts w:ascii="Times New Roman" w:hAnsi="Times New Roman"/>
                <w:b/>
                <w:sz w:val="28"/>
                <w:szCs w:val="28"/>
                <w:lang w:val="uk-UA"/>
              </w:rPr>
              <w:t>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Касети рентгенівські (30*40)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24 000,00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rPr>
            </w:pPr>
            <w:r w:rsidRPr="00D160AA">
              <w:rPr>
                <w:rFonts w:ascii="Times New Roman" w:hAnsi="Times New Roman"/>
                <w:sz w:val="28"/>
                <w:szCs w:val="28"/>
                <w:lang w:val="uk-UA"/>
              </w:rPr>
              <w:t>Касети рентгенівські (24*30)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21 000,00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Негатоскопи</w:t>
            </w:r>
            <w:proofErr w:type="spellEnd"/>
            <w:r w:rsidRPr="00D160AA">
              <w:rPr>
                <w:rFonts w:ascii="Times New Roman" w:hAnsi="Times New Roman"/>
                <w:sz w:val="28"/>
                <w:szCs w:val="28"/>
                <w:lang w:val="uk-UA"/>
              </w:rPr>
              <w:t xml:space="preserve"> медичні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17 600,00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62 600,00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84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rPr>
            </w:pPr>
            <w:r w:rsidRPr="00D160AA">
              <w:rPr>
                <w:rFonts w:ascii="Times New Roman" w:hAnsi="Times New Roman"/>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rPr>
            </w:pPr>
            <w:r w:rsidRPr="00D160AA">
              <w:rPr>
                <w:rFonts w:ascii="Times New Roman" w:hAnsi="Times New Roman"/>
                <w:sz w:val="28"/>
                <w:szCs w:val="28"/>
                <w:lang w:val="uk-UA"/>
              </w:rPr>
              <w:t>60 000,00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60 000,00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Спірометричний комплекс </w:t>
            </w:r>
            <w:r w:rsidRPr="00D160AA">
              <w:rPr>
                <w:rFonts w:ascii="Times New Roman" w:hAnsi="Times New Roman"/>
                <w:sz w:val="28"/>
                <w:szCs w:val="28"/>
                <w:lang w:val="en-US"/>
              </w:rPr>
              <w:t>SPIROLAB</w:t>
            </w:r>
            <w:r w:rsidRPr="00D160AA">
              <w:rPr>
                <w:rFonts w:ascii="Times New Roman" w:hAnsi="Times New Roman"/>
                <w:sz w:val="28"/>
                <w:szCs w:val="28"/>
              </w:rPr>
              <w:t xml:space="preserve"> </w:t>
            </w:r>
            <w:r w:rsidRPr="00D160AA">
              <w:rPr>
                <w:rFonts w:ascii="Times New Roman" w:hAnsi="Times New Roman"/>
                <w:sz w:val="28"/>
                <w:szCs w:val="28"/>
                <w:lang w:val="en-US"/>
              </w:rPr>
              <w:t>III</w:t>
            </w:r>
            <w:r w:rsidRPr="00D160AA">
              <w:rPr>
                <w:rFonts w:ascii="Times New Roman" w:hAnsi="Times New Roman"/>
                <w:sz w:val="28"/>
                <w:szCs w:val="28"/>
                <w:lang w:val="uk-UA"/>
              </w:rPr>
              <w:t xml:space="preserve"> з </w:t>
            </w:r>
            <w:proofErr w:type="spellStart"/>
            <w:r w:rsidRPr="00D160AA">
              <w:rPr>
                <w:rFonts w:ascii="Times New Roman" w:hAnsi="Times New Roman"/>
                <w:sz w:val="28"/>
                <w:szCs w:val="28"/>
                <w:lang w:val="uk-UA"/>
              </w:rPr>
              <w:t>пульсоксиметричним</w:t>
            </w:r>
            <w:proofErr w:type="spellEnd"/>
            <w:r w:rsidRPr="00D160AA">
              <w:rPr>
                <w:rFonts w:ascii="Times New Roman" w:hAnsi="Times New Roman"/>
                <w:sz w:val="28"/>
                <w:szCs w:val="28"/>
                <w:lang w:val="uk-UA"/>
              </w:rPr>
              <w:t xml:space="preserve"> модулем</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sz w:val="28"/>
                <w:szCs w:val="28"/>
                <w:lang w:val="uk-UA"/>
              </w:rPr>
              <w:t>90 000,00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Портативний 12-канальний електрокардіограф з можливістю запису додаткових </w:t>
            </w:r>
            <w:proofErr w:type="spellStart"/>
            <w:r w:rsidRPr="00D160AA">
              <w:rPr>
                <w:rFonts w:ascii="Times New Roman" w:hAnsi="Times New Roman"/>
                <w:sz w:val="28"/>
                <w:szCs w:val="28"/>
                <w:lang w:val="uk-UA"/>
              </w:rPr>
              <w:t>відведень</w:t>
            </w:r>
            <w:proofErr w:type="spellEnd"/>
            <w:r w:rsidRPr="00D160AA">
              <w:rPr>
                <w:rFonts w:ascii="Times New Roman" w:hAnsi="Times New Roman"/>
                <w:sz w:val="28"/>
                <w:szCs w:val="28"/>
                <w:lang w:val="uk-UA"/>
              </w:rPr>
              <w:t xml:space="preserve"> по НЕБУ і </w:t>
            </w:r>
            <w:proofErr w:type="spellStart"/>
            <w:r w:rsidRPr="00D160AA">
              <w:rPr>
                <w:rFonts w:ascii="Times New Roman" w:hAnsi="Times New Roman"/>
                <w:sz w:val="28"/>
                <w:szCs w:val="28"/>
                <w:lang w:val="uk-UA"/>
              </w:rPr>
              <w:t>Слопаку</w:t>
            </w:r>
            <w:proofErr w:type="spellEnd"/>
            <w:r w:rsidRPr="00D160AA">
              <w:rPr>
                <w:rFonts w:ascii="Times New Roman" w:hAnsi="Times New Roman"/>
                <w:sz w:val="28"/>
                <w:szCs w:val="28"/>
                <w:lang w:val="uk-UA"/>
              </w:rPr>
              <w:t xml:space="preserve"> та вбудованим телеметричним модулем</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49 000,00</w:t>
            </w:r>
          </w:p>
        </w:tc>
      </w:tr>
      <w:tr w:rsidR="00E1132A" w:rsidRPr="00D160AA" w:rsidTr="00E1132A">
        <w:trPr>
          <w:trHeight w:val="300"/>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139 000,00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Морозильна камера для свіжозамороженої плазми з наднизькою температурою, вертикальна, з вмонтованим акумулятором і сигналом коливання температур (об’єм-270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Спеціальна холодильна камера для зберігання </w:t>
            </w:r>
            <w:proofErr w:type="spellStart"/>
            <w:r w:rsidRPr="00D160AA">
              <w:rPr>
                <w:rFonts w:ascii="Times New Roman" w:hAnsi="Times New Roman"/>
                <w:sz w:val="28"/>
                <w:szCs w:val="28"/>
                <w:lang w:val="uk-UA"/>
              </w:rPr>
              <w:t>еритроцитарної</w:t>
            </w:r>
            <w:proofErr w:type="spellEnd"/>
            <w:r w:rsidRPr="00D160AA">
              <w:rPr>
                <w:rFonts w:ascii="Times New Roman" w:hAnsi="Times New Roman"/>
                <w:sz w:val="28"/>
                <w:szCs w:val="28"/>
                <w:lang w:val="uk-UA"/>
              </w:rPr>
              <w:t xml:space="preserve"> маси з вмонтованим акумулятором і сигналом коливання температур (об’єм-100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Переносний </w:t>
            </w:r>
            <w:proofErr w:type="spellStart"/>
            <w:r w:rsidRPr="00D160AA">
              <w:rPr>
                <w:rFonts w:ascii="Times New Roman" w:hAnsi="Times New Roman"/>
                <w:sz w:val="28"/>
                <w:szCs w:val="28"/>
                <w:lang w:val="uk-UA"/>
              </w:rPr>
              <w:t>запаювач</w:t>
            </w:r>
            <w:proofErr w:type="spellEnd"/>
            <w:r w:rsidRPr="00D160AA">
              <w:rPr>
                <w:rFonts w:ascii="Times New Roman" w:hAnsi="Times New Roman"/>
                <w:sz w:val="28"/>
                <w:szCs w:val="28"/>
                <w:lang w:val="uk-UA"/>
              </w:rPr>
              <w:t xml:space="preserve"> для ПХВ магістралей контейнерів для крові</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84 000,00</w:t>
            </w:r>
          </w:p>
        </w:tc>
      </w:tr>
      <w:tr w:rsidR="002E5C0B" w:rsidRPr="00D160AA" w:rsidTr="00E1132A">
        <w:trPr>
          <w:trHeight w:val="300"/>
          <w:jc w:val="center"/>
        </w:trPr>
        <w:tc>
          <w:tcPr>
            <w:tcW w:w="566" w:type="dxa"/>
            <w:tcBorders>
              <w:left w:val="single" w:sz="4" w:space="0" w:color="000000"/>
              <w:bottom w:val="single" w:sz="4" w:space="0" w:color="000000"/>
            </w:tcBorders>
            <w:vAlign w:val="bottom"/>
          </w:tcPr>
          <w:p w:rsidR="002E5C0B" w:rsidRPr="00D160AA" w:rsidRDefault="002E5C0B"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2E5C0B" w:rsidRPr="00D160AA" w:rsidRDefault="002E5C0B"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vAlign w:val="bottom"/>
          </w:tcPr>
          <w:p w:rsidR="002E5C0B" w:rsidRPr="00D160AA" w:rsidRDefault="002E5C0B"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2E5C0B"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w:t>
            </w:r>
            <w:r w:rsidR="00E1132A" w:rsidRPr="00D160AA">
              <w:rPr>
                <w:rFonts w:ascii="Times New Roman" w:hAnsi="Times New Roman"/>
                <w:b/>
                <w:sz w:val="28"/>
                <w:szCs w:val="28"/>
                <w:lang w:val="uk-UA"/>
              </w:rPr>
              <w:t>9 000,00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Бігова доріжка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КВЧ «ІХТ-</w:t>
            </w:r>
            <w:proofErr w:type="spellStart"/>
            <w:r w:rsidRPr="00D160AA">
              <w:rPr>
                <w:rFonts w:ascii="Times New Roman" w:hAnsi="Times New Roman"/>
                <w:sz w:val="28"/>
                <w:szCs w:val="28"/>
                <w:lang w:val="uk-UA"/>
              </w:rPr>
              <w:t>Колбун</w:t>
            </w:r>
            <w:proofErr w:type="spellEnd"/>
            <w:r w:rsidRPr="00D160A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Інфекційне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101 520,00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насоси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xml:space="preserve"> насоси)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64 000,00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ЕКГ-апарат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19 000,00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A20709" w:rsidP="00D946E8">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Лікарняні ліжка </w:t>
            </w:r>
            <w:r w:rsidR="00567DBE" w:rsidRPr="00D160AA">
              <w:rPr>
                <w:rFonts w:ascii="Times New Roman" w:hAnsi="Times New Roman"/>
                <w:sz w:val="28"/>
                <w:szCs w:val="28"/>
                <w:lang w:val="uk-UA"/>
              </w:rPr>
              <w:t xml:space="preserve">з </w:t>
            </w:r>
            <w:r w:rsidR="00D946E8" w:rsidRPr="00D160AA">
              <w:rPr>
                <w:rFonts w:ascii="Times New Roman" w:hAnsi="Times New Roman"/>
                <w:sz w:val="28"/>
                <w:szCs w:val="28"/>
                <w:lang w:val="uk-UA"/>
              </w:rPr>
              <w:t>матрацом електричні – 1</w:t>
            </w:r>
            <w:r w:rsidR="00E1132A" w:rsidRPr="00D160AA">
              <w:rPr>
                <w:rFonts w:ascii="Times New Roman" w:hAnsi="Times New Roman"/>
                <w:sz w:val="28"/>
                <w:szCs w:val="28"/>
                <w:lang w:val="uk-UA"/>
              </w:rPr>
              <w:t xml:space="preserve"> шт.</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w:t>
            </w:r>
            <w:r w:rsidR="00E1132A" w:rsidRPr="00D160AA">
              <w:rPr>
                <w:rFonts w:ascii="Times New Roman" w:hAnsi="Times New Roman"/>
                <w:sz w:val="28"/>
                <w:szCs w:val="28"/>
                <w:lang w:val="uk-UA"/>
              </w:rPr>
              <w:t>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400742"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229</w:t>
            </w:r>
            <w:r w:rsidR="00E1132A" w:rsidRPr="00D160AA">
              <w:rPr>
                <w:rFonts w:ascii="Times New Roman" w:hAnsi="Times New Roman"/>
                <w:b/>
                <w:sz w:val="28"/>
                <w:szCs w:val="28"/>
                <w:lang w:val="uk-UA"/>
              </w:rPr>
              <w:t> 520,00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Центральне стерилізаційне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Автоклав, 100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190 000,00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190 000,00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Приймальне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Ноші-</w:t>
            </w:r>
            <w:proofErr w:type="spellStart"/>
            <w:r w:rsidRPr="00D160AA">
              <w:rPr>
                <w:rFonts w:ascii="Times New Roman" w:hAnsi="Times New Roman"/>
                <w:sz w:val="28"/>
                <w:szCs w:val="28"/>
                <w:lang w:val="uk-UA"/>
              </w:rPr>
              <w:t>каталка</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насоси –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Медичні меблі (функціональні ліжка, медичні шафи та столики тощо)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Операційне оснащення (стіл, світильники, аспіратори тощо)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270 000,00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203 000,00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Камери ультрафіолетові – 2шт.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Опромінювачі</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бактеріцидні</w:t>
            </w:r>
            <w:proofErr w:type="spellEnd"/>
            <w:r w:rsidRPr="00D160AA">
              <w:rPr>
                <w:rFonts w:ascii="Times New Roman" w:hAnsi="Times New Roman"/>
                <w:sz w:val="28"/>
                <w:szCs w:val="28"/>
                <w:lang w:val="uk-UA"/>
              </w:rPr>
              <w:t xml:space="preserve"> пересувні 4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28 000,00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1 132 000,00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bottom w:val="single" w:sz="4" w:space="0" w:color="000000"/>
              <w:right w:val="single" w:sz="4" w:space="0" w:color="000000"/>
            </w:tcBorders>
            <w:vAlign w:val="bottom"/>
          </w:tcPr>
          <w:p w:rsidR="00E1132A" w:rsidRPr="00D160AA" w:rsidRDefault="00400742" w:rsidP="00E1132A">
            <w:pPr>
              <w:spacing w:after="0" w:line="240" w:lineRule="auto"/>
              <w:jc w:val="right"/>
              <w:rPr>
                <w:rFonts w:ascii="Times New Roman" w:hAnsi="Times New Roman"/>
                <w:sz w:val="28"/>
                <w:szCs w:val="28"/>
                <w:lang w:val="uk-UA"/>
              </w:rPr>
            </w:pPr>
            <w:r w:rsidRPr="00D160AA">
              <w:rPr>
                <w:rFonts w:ascii="Times New Roman" w:hAnsi="Times New Roman"/>
                <w:b/>
                <w:sz w:val="28"/>
                <w:szCs w:val="28"/>
                <w:lang w:val="uk-UA"/>
              </w:rPr>
              <w:t>19 320</w:t>
            </w:r>
            <w:r w:rsidR="00E1132A" w:rsidRPr="00D160AA">
              <w:rPr>
                <w:rFonts w:ascii="Times New Roman" w:hAnsi="Times New Roman"/>
                <w:b/>
                <w:sz w:val="28"/>
                <w:szCs w:val="28"/>
                <w:lang w:val="uk-UA"/>
              </w:rPr>
              <w:t> 820,00</w:t>
            </w: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b/>
          <w:sz w:val="28"/>
          <w:szCs w:val="28"/>
          <w:lang w:val="uk-UA"/>
        </w:rPr>
      </w:pPr>
      <w:r w:rsidRPr="00D160AA">
        <w:rPr>
          <w:rFonts w:ascii="Times New Roman" w:hAnsi="Times New Roman"/>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E1132A" w:rsidRPr="00D160AA" w:rsidTr="00E1132A">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Офтальмологічне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top w:val="single" w:sz="4" w:space="0" w:color="auto"/>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Периметр </w:t>
            </w:r>
            <w:proofErr w:type="spellStart"/>
            <w:r w:rsidRPr="00D160AA">
              <w:rPr>
                <w:rFonts w:ascii="Times New Roman" w:hAnsi="Times New Roman"/>
                <w:sz w:val="28"/>
                <w:szCs w:val="28"/>
              </w:rPr>
              <w:t>проекційний</w:t>
            </w:r>
            <w:proofErr w:type="spellEnd"/>
            <w:r w:rsidRPr="00D160AA">
              <w:rPr>
                <w:rFonts w:ascii="Times New Roman" w:hAnsi="Times New Roman"/>
                <w:sz w:val="28"/>
                <w:szCs w:val="28"/>
              </w:rPr>
              <w:t xml:space="preserve"> </w:t>
            </w:r>
          </w:p>
        </w:tc>
        <w:tc>
          <w:tcPr>
            <w:tcW w:w="1970" w:type="dxa"/>
            <w:tcBorders>
              <w:top w:val="single" w:sz="4" w:space="0" w:color="auto"/>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rPr>
              <w:t xml:space="preserve">40 000,00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2 </w:t>
            </w:r>
            <w:proofErr w:type="spellStart"/>
            <w:r w:rsidRPr="00D160AA">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Уретероскоп</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Цистоскоп </w:t>
            </w:r>
            <w:proofErr w:type="spellStart"/>
            <w:r w:rsidRPr="00D160AA">
              <w:rPr>
                <w:rFonts w:ascii="Times New Roman" w:hAnsi="Times New Roman"/>
                <w:sz w:val="28"/>
                <w:szCs w:val="28"/>
              </w:rPr>
              <w:t>катетерізаційний</w:t>
            </w:r>
            <w:proofErr w:type="spellEnd"/>
            <w:r w:rsidRPr="00D160AA">
              <w:rPr>
                <w:rFonts w:ascii="Times New Roman" w:hAnsi="Times New Roman"/>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141 000,00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170 000,00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Центрифуга </w:t>
            </w:r>
            <w:proofErr w:type="spellStart"/>
            <w:r w:rsidRPr="00D160AA">
              <w:rPr>
                <w:rFonts w:ascii="Times New Roman" w:hAnsi="Times New Roman"/>
                <w:sz w:val="28"/>
                <w:szCs w:val="28"/>
              </w:rPr>
              <w:t>лабораторна</w:t>
            </w:r>
            <w:proofErr w:type="spellEnd"/>
            <w:r w:rsidRPr="00D160AA">
              <w:rPr>
                <w:rFonts w:ascii="Times New Roman" w:hAnsi="Times New Roman"/>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92 000,00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21 000,00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Аквадистилятор</w:t>
            </w:r>
            <w:proofErr w:type="spellEnd"/>
            <w:r w:rsidRPr="00D160AA">
              <w:rPr>
                <w:rFonts w:ascii="Times New Roman" w:hAnsi="Times New Roman"/>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133 000,00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Опромінювач</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бактеріцидний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i/>
                <w:sz w:val="28"/>
                <w:szCs w:val="28"/>
                <w:lang w:val="uk-UA"/>
              </w:rPr>
              <w:t>7 000,0</w:t>
            </w:r>
            <w:r w:rsidRPr="00D160AA">
              <w:rPr>
                <w:rFonts w:ascii="Times New Roman" w:hAnsi="Times New Roman"/>
                <w:sz w:val="28"/>
                <w:szCs w:val="28"/>
                <w:lang w:val="uk-UA"/>
              </w:rPr>
              <w:t>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10 000 000,00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sz w:val="28"/>
                <w:szCs w:val="28"/>
                <w:lang w:val="uk-UA"/>
              </w:rPr>
              <w:t>Загальнолікарняна</w:t>
            </w:r>
            <w:proofErr w:type="spellEnd"/>
            <w:r w:rsidRPr="00D160AA">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Медичні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11 111 000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center"/>
        <w:rPr>
          <w:rFonts w:ascii="Times New Roman" w:hAnsi="Times New Roman"/>
          <w:sz w:val="28"/>
          <w:szCs w:val="28"/>
        </w:rPr>
      </w:pPr>
      <w:r w:rsidRPr="00D160AA">
        <w:rPr>
          <w:rFonts w:ascii="Times New Roman" w:hAnsi="Times New Roman"/>
          <w:b/>
          <w:sz w:val="28"/>
          <w:szCs w:val="28"/>
          <w:u w:val="single"/>
          <w:lang w:val="en-US"/>
        </w:rPr>
        <w:t>V</w:t>
      </w:r>
      <w:r w:rsidRPr="00D160AA">
        <w:rPr>
          <w:rFonts w:ascii="Times New Roman" w:hAnsi="Times New Roman"/>
          <w:b/>
          <w:sz w:val="28"/>
          <w:szCs w:val="28"/>
          <w:u w:val="single"/>
        </w:rPr>
        <w:t>.</w:t>
      </w:r>
      <w:r w:rsidRPr="00D160AA">
        <w:rPr>
          <w:rFonts w:ascii="Times New Roman" w:hAnsi="Times New Roman"/>
          <w:b/>
          <w:caps/>
          <w:sz w:val="28"/>
          <w:szCs w:val="28"/>
          <w:u w:val="single"/>
        </w:rPr>
        <w:t xml:space="preserve"> </w:t>
      </w:r>
      <w:proofErr w:type="spellStart"/>
      <w:r w:rsidRPr="00D160AA">
        <w:rPr>
          <w:rFonts w:ascii="Times New Roman" w:hAnsi="Times New Roman"/>
          <w:b/>
          <w:sz w:val="28"/>
          <w:szCs w:val="28"/>
          <w:u w:val="single"/>
        </w:rPr>
        <w:t>Перелік</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завдань</w:t>
      </w:r>
      <w:proofErr w:type="spellEnd"/>
      <w:r w:rsidRPr="00D160AA">
        <w:rPr>
          <w:rFonts w:ascii="Times New Roman" w:hAnsi="Times New Roman"/>
          <w:b/>
          <w:sz w:val="28"/>
          <w:szCs w:val="28"/>
          <w:u w:val="single"/>
        </w:rPr>
        <w:t xml:space="preserve"> і </w:t>
      </w:r>
      <w:proofErr w:type="spellStart"/>
      <w:r w:rsidRPr="00D160AA">
        <w:rPr>
          <w:rFonts w:ascii="Times New Roman" w:hAnsi="Times New Roman"/>
          <w:b/>
          <w:sz w:val="28"/>
          <w:szCs w:val="28"/>
          <w:u w:val="single"/>
        </w:rPr>
        <w:t>заходів</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b/>
          <w:sz w:val="28"/>
          <w:szCs w:val="28"/>
          <w:u w:val="single"/>
        </w:rPr>
        <w:t xml:space="preserve"> та </w:t>
      </w:r>
      <w:proofErr w:type="spellStart"/>
      <w:r w:rsidRPr="00D160AA">
        <w:rPr>
          <w:rFonts w:ascii="Times New Roman" w:hAnsi="Times New Roman"/>
          <w:b/>
          <w:sz w:val="28"/>
          <w:szCs w:val="28"/>
          <w:u w:val="single"/>
        </w:rPr>
        <w:t>результативні</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показники</w:t>
      </w:r>
      <w:proofErr w:type="spellEnd"/>
    </w:p>
    <w:p w:rsidR="00E1132A" w:rsidRPr="00D160AA" w:rsidRDefault="00E1132A" w:rsidP="00E1132A">
      <w:pPr>
        <w:spacing w:after="0" w:line="240" w:lineRule="auto"/>
        <w:ind w:right="-5"/>
        <w:jc w:val="both"/>
        <w:rPr>
          <w:rFonts w:ascii="Times New Roman" w:hAnsi="Times New Roman"/>
          <w:b/>
          <w:sz w:val="28"/>
          <w:szCs w:val="28"/>
          <w:u w:val="single"/>
          <w:lang w:val="uk-UA"/>
        </w:rPr>
      </w:pPr>
    </w:p>
    <w:p w:rsidR="00E1132A" w:rsidRPr="00D160AA" w:rsidRDefault="00E1132A" w:rsidP="00E1132A">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160AA">
        <w:rPr>
          <w:sz w:val="28"/>
          <w:szCs w:val="28"/>
          <w:lang w:val="uk-UA"/>
        </w:rPr>
        <w:t>збереження і покращення здоров'я населення;</w:t>
      </w:r>
    </w:p>
    <w:p w:rsidR="00E1132A" w:rsidRPr="00D160AA" w:rsidRDefault="00E1132A" w:rsidP="00E1132A">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160AA">
        <w:rPr>
          <w:spacing w:val="-2"/>
          <w:sz w:val="28"/>
          <w:szCs w:val="28"/>
          <w:lang w:val="uk-UA"/>
        </w:rPr>
        <w:t xml:space="preserve">гарантована доступність і якість кваліфікованої медичної </w:t>
      </w:r>
      <w:r w:rsidRPr="00D160AA">
        <w:rPr>
          <w:sz w:val="28"/>
          <w:szCs w:val="28"/>
          <w:lang w:val="uk-UA"/>
        </w:rPr>
        <w:t>допомоги;</w:t>
      </w:r>
    </w:p>
    <w:p w:rsidR="00E1132A" w:rsidRPr="00D160AA" w:rsidRDefault="00E1132A" w:rsidP="00E1132A">
      <w:pPr>
        <w:pStyle w:val="10"/>
        <w:shd w:val="clear" w:color="auto" w:fill="FFFFFF"/>
        <w:tabs>
          <w:tab w:val="left" w:pos="0"/>
        </w:tabs>
        <w:ind w:left="0" w:firstLine="709"/>
        <w:jc w:val="both"/>
        <w:rPr>
          <w:sz w:val="28"/>
          <w:szCs w:val="28"/>
        </w:rPr>
      </w:pPr>
      <w:r w:rsidRPr="00D160AA">
        <w:rPr>
          <w:sz w:val="28"/>
          <w:szCs w:val="28"/>
          <w:lang w:val="uk-UA"/>
        </w:rPr>
        <w:t>- удосконалення організації медичної допомоги</w:t>
      </w:r>
    </w:p>
    <w:p w:rsidR="00E1132A" w:rsidRPr="00D160AA" w:rsidRDefault="00E1132A" w:rsidP="00E1132A">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rPr>
          <w:sz w:val="28"/>
          <w:szCs w:val="28"/>
        </w:rPr>
      </w:pPr>
      <w:r w:rsidRPr="00D160AA">
        <w:rPr>
          <w:sz w:val="28"/>
          <w:szCs w:val="28"/>
          <w:lang w:val="uk-UA"/>
        </w:rPr>
        <w:t>удосконалення механізмів фінансування закладів охорони здоров'я.</w:t>
      </w:r>
    </w:p>
    <w:p w:rsidR="00E1132A" w:rsidRPr="00D160AA" w:rsidRDefault="00E1132A" w:rsidP="00E1132A">
      <w:pPr>
        <w:pStyle w:val="21"/>
        <w:shd w:val="clear" w:color="auto" w:fill="FFFFFF"/>
        <w:ind w:firstLine="720"/>
        <w:jc w:val="both"/>
        <w:rPr>
          <w:sz w:val="28"/>
          <w:szCs w:val="28"/>
        </w:rPr>
      </w:pPr>
      <w:r w:rsidRPr="00D160AA">
        <w:rPr>
          <w:color w:val="000000"/>
          <w:sz w:val="28"/>
          <w:szCs w:val="28"/>
          <w:u w:val="single"/>
          <w:lang w:val="uk-UA"/>
        </w:rPr>
        <w:t>Виконання програми дає змогу:</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підвищити ефективність роботи закладів охорони здоров’я з метою подолання несприятливих демографічних тенденцій;</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збільшити питому вагу стаціонарної   медичної допомоги, що надається лікарнями;</w:t>
      </w:r>
    </w:p>
    <w:p w:rsidR="00E1132A" w:rsidRPr="00D160AA" w:rsidRDefault="00E1132A" w:rsidP="00E1132A">
      <w:pPr>
        <w:pStyle w:val="21"/>
        <w:shd w:val="clear" w:color="auto" w:fill="FFFFFF"/>
        <w:ind w:firstLine="720"/>
        <w:jc w:val="both"/>
        <w:rPr>
          <w:sz w:val="28"/>
          <w:szCs w:val="28"/>
        </w:rPr>
      </w:pPr>
      <w:r w:rsidRPr="00D160AA">
        <w:rPr>
          <w:color w:val="000000"/>
          <w:sz w:val="28"/>
          <w:szCs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E1132A" w:rsidRPr="00D160AA" w:rsidRDefault="00E1132A" w:rsidP="00E1132A">
      <w:pPr>
        <w:pStyle w:val="21"/>
        <w:shd w:val="clear" w:color="auto" w:fill="FFFFFF"/>
        <w:ind w:firstLine="720"/>
        <w:jc w:val="both"/>
        <w:rPr>
          <w:sz w:val="28"/>
          <w:szCs w:val="28"/>
        </w:rPr>
      </w:pPr>
      <w:r w:rsidRPr="00D160AA">
        <w:rPr>
          <w:color w:val="000000"/>
          <w:sz w:val="28"/>
          <w:szCs w:val="28"/>
          <w:lang w:val="uk-UA"/>
        </w:rPr>
        <w:t xml:space="preserve">- забезпечення збереження та подальше зміцнення матеріально-технічної бази, її модернізація; </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покращити оснащення КНП «Ніжинська ЦМЛ ім. М. Галицького» відповідно рекомендованих табелів оснащення та нормативів.</w:t>
      </w:r>
    </w:p>
    <w:p w:rsid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 xml:space="preserve">        </w:t>
      </w:r>
    </w:p>
    <w:p w:rsidR="00E1132A" w:rsidRP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u w:val="single"/>
          <w:lang w:val="en-US"/>
        </w:rPr>
        <w:t>V</w:t>
      </w:r>
      <w:r w:rsidRPr="00D160AA">
        <w:rPr>
          <w:rFonts w:ascii="Times New Roman" w:hAnsi="Times New Roman"/>
          <w:b/>
          <w:sz w:val="28"/>
          <w:szCs w:val="28"/>
          <w:u w:val="single"/>
        </w:rPr>
        <w:t xml:space="preserve">І. </w:t>
      </w:r>
      <w:proofErr w:type="spellStart"/>
      <w:r w:rsidRPr="00D160AA">
        <w:rPr>
          <w:rFonts w:ascii="Times New Roman" w:hAnsi="Times New Roman"/>
          <w:b/>
          <w:sz w:val="28"/>
          <w:szCs w:val="28"/>
          <w:u w:val="single"/>
        </w:rPr>
        <w:t>Координація</w:t>
      </w:r>
      <w:proofErr w:type="spellEnd"/>
      <w:r w:rsidRPr="00D160AA">
        <w:rPr>
          <w:rFonts w:ascii="Times New Roman" w:hAnsi="Times New Roman"/>
          <w:b/>
          <w:sz w:val="28"/>
          <w:szCs w:val="28"/>
          <w:u w:val="single"/>
        </w:rPr>
        <w:t xml:space="preserve"> та контроль за ходом </w:t>
      </w:r>
      <w:proofErr w:type="spellStart"/>
      <w:r w:rsidRPr="00D160AA">
        <w:rPr>
          <w:rFonts w:ascii="Times New Roman" w:hAnsi="Times New Roman"/>
          <w:b/>
          <w:sz w:val="28"/>
          <w:szCs w:val="28"/>
          <w:u w:val="single"/>
        </w:rPr>
        <w:t>виконання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sz w:val="28"/>
          <w:szCs w:val="28"/>
        </w:rPr>
        <w:t xml:space="preserve"> </w:t>
      </w:r>
    </w:p>
    <w:p w:rsidR="00E1132A" w:rsidRPr="00D160AA" w:rsidRDefault="00E1132A" w:rsidP="00E1132A">
      <w:pPr>
        <w:spacing w:after="0" w:line="240" w:lineRule="auto"/>
        <w:ind w:firstLine="709"/>
        <w:jc w:val="both"/>
        <w:rPr>
          <w:rFonts w:ascii="Times New Roman" w:hAnsi="Times New Roman"/>
          <w:color w:val="008080"/>
          <w:sz w:val="28"/>
          <w:szCs w:val="28"/>
          <w:lang w:val="uk-UA"/>
        </w:rPr>
      </w:pPr>
    </w:p>
    <w:p w:rsidR="00E1132A" w:rsidRPr="00D160AA" w:rsidRDefault="00E1132A" w:rsidP="00E1132A">
      <w:pPr>
        <w:spacing w:after="0" w:line="240" w:lineRule="auto"/>
        <w:ind w:firstLine="709"/>
        <w:jc w:val="both"/>
        <w:rPr>
          <w:rFonts w:ascii="Times New Roman" w:hAnsi="Times New Roman"/>
          <w:sz w:val="28"/>
          <w:szCs w:val="28"/>
        </w:rPr>
      </w:pPr>
      <w:r w:rsidRPr="00D160AA">
        <w:rPr>
          <w:rFonts w:ascii="Times New Roman" w:hAnsi="Times New Roman"/>
          <w:sz w:val="28"/>
          <w:szCs w:val="28"/>
          <w:lang w:val="uk-UA"/>
        </w:rPr>
        <w:t>Контроль за виконанням Програми здійснюється головним розпорядником.</w:t>
      </w:r>
    </w:p>
    <w:p w:rsidR="00E1132A" w:rsidRPr="00D160AA" w:rsidRDefault="00E1132A" w:rsidP="00E1132A">
      <w:pPr>
        <w:spacing w:after="0" w:line="240" w:lineRule="auto"/>
        <w:ind w:firstLine="709"/>
        <w:jc w:val="both"/>
        <w:rPr>
          <w:rFonts w:ascii="Times New Roman" w:hAnsi="Times New Roman"/>
          <w:sz w:val="28"/>
          <w:szCs w:val="28"/>
          <w:lang w:val="uk-UA"/>
        </w:rPr>
      </w:pPr>
      <w:proofErr w:type="spellStart"/>
      <w:r w:rsidRPr="00D160AA">
        <w:rPr>
          <w:rFonts w:ascii="Times New Roman" w:hAnsi="Times New Roman"/>
          <w:spacing w:val="-2"/>
          <w:sz w:val="28"/>
          <w:szCs w:val="28"/>
        </w:rPr>
        <w:t>Звіт</w:t>
      </w:r>
      <w:proofErr w:type="spellEnd"/>
      <w:r w:rsidRPr="00D160AA">
        <w:rPr>
          <w:rFonts w:ascii="Times New Roman" w:hAnsi="Times New Roman"/>
          <w:spacing w:val="-2"/>
          <w:sz w:val="28"/>
          <w:szCs w:val="28"/>
        </w:rPr>
        <w:t xml:space="preserve"> про </w:t>
      </w:r>
      <w:proofErr w:type="spellStart"/>
      <w:r w:rsidRPr="00D160AA">
        <w:rPr>
          <w:rFonts w:ascii="Times New Roman" w:hAnsi="Times New Roman"/>
          <w:spacing w:val="-2"/>
          <w:sz w:val="28"/>
          <w:szCs w:val="28"/>
        </w:rPr>
        <w:t>виконання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Програми</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надається</w:t>
      </w:r>
      <w:proofErr w:type="spellEnd"/>
      <w:r w:rsidRPr="00D160AA">
        <w:rPr>
          <w:rFonts w:ascii="Times New Roman" w:hAnsi="Times New Roman"/>
          <w:spacing w:val="-2"/>
          <w:sz w:val="28"/>
          <w:szCs w:val="28"/>
          <w:lang w:val="uk-UA"/>
        </w:rPr>
        <w:t xml:space="preserve"> виконавцем</w:t>
      </w:r>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щоквартально</w:t>
      </w:r>
      <w:proofErr w:type="spellEnd"/>
      <w:r w:rsidRPr="00D160AA">
        <w:rPr>
          <w:rFonts w:ascii="Times New Roman" w:hAnsi="Times New Roman"/>
          <w:spacing w:val="-2"/>
          <w:sz w:val="28"/>
          <w:szCs w:val="28"/>
        </w:rPr>
        <w:t xml:space="preserve"> до </w:t>
      </w:r>
      <w:r w:rsidRPr="00D160AA">
        <w:rPr>
          <w:rFonts w:ascii="Times New Roman" w:hAnsi="Times New Roman"/>
          <w:spacing w:val="-2"/>
          <w:sz w:val="28"/>
          <w:szCs w:val="28"/>
          <w:lang w:val="uk-UA"/>
        </w:rPr>
        <w:t>4-го</w:t>
      </w:r>
      <w:r w:rsidRPr="00D160AA">
        <w:rPr>
          <w:rFonts w:ascii="Times New Roman" w:hAnsi="Times New Roman"/>
          <w:spacing w:val="-2"/>
          <w:sz w:val="28"/>
          <w:szCs w:val="28"/>
        </w:rPr>
        <w:t xml:space="preserve"> числа </w:t>
      </w:r>
      <w:proofErr w:type="spellStart"/>
      <w:r w:rsidRPr="00D160AA">
        <w:rPr>
          <w:rFonts w:ascii="Times New Roman" w:hAnsi="Times New Roman"/>
          <w:spacing w:val="-2"/>
          <w:sz w:val="28"/>
          <w:szCs w:val="28"/>
        </w:rPr>
        <w:t>місяця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наступного</w:t>
      </w:r>
      <w:proofErr w:type="spellEnd"/>
      <w:r w:rsidRPr="00D160AA">
        <w:rPr>
          <w:rFonts w:ascii="Times New Roman" w:hAnsi="Times New Roman"/>
          <w:spacing w:val="-2"/>
          <w:sz w:val="28"/>
          <w:szCs w:val="28"/>
        </w:rPr>
        <w:t xml:space="preserve"> за </w:t>
      </w:r>
      <w:proofErr w:type="spellStart"/>
      <w:r w:rsidRPr="00D160AA">
        <w:rPr>
          <w:rFonts w:ascii="Times New Roman" w:hAnsi="Times New Roman"/>
          <w:spacing w:val="-2"/>
          <w:sz w:val="28"/>
          <w:szCs w:val="28"/>
        </w:rPr>
        <w:t>звітним</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кварталом, </w:t>
      </w:r>
      <w:r w:rsidRPr="00D160AA">
        <w:rPr>
          <w:rFonts w:ascii="Times New Roman" w:hAnsi="Times New Roman"/>
          <w:spacing w:val="-2"/>
          <w:sz w:val="28"/>
          <w:szCs w:val="28"/>
        </w:rPr>
        <w:t xml:space="preserve">головному </w:t>
      </w:r>
      <w:proofErr w:type="spellStart"/>
      <w:r w:rsidRPr="00D160AA">
        <w:rPr>
          <w:rFonts w:ascii="Times New Roman" w:hAnsi="Times New Roman"/>
          <w:spacing w:val="-2"/>
          <w:sz w:val="28"/>
          <w:szCs w:val="28"/>
        </w:rPr>
        <w:t>розпоряднику</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коштів</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Головний</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розпорядник</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бюджетних</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коштів</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надає </w:t>
      </w:r>
      <w:proofErr w:type="spellStart"/>
      <w:r w:rsidRPr="00D160AA">
        <w:rPr>
          <w:rFonts w:ascii="Times New Roman" w:hAnsi="Times New Roman"/>
          <w:spacing w:val="-2"/>
          <w:sz w:val="28"/>
          <w:szCs w:val="28"/>
        </w:rPr>
        <w:t>звіт</w:t>
      </w:r>
      <w:proofErr w:type="spellEnd"/>
      <w:r w:rsidRPr="00D160AA">
        <w:rPr>
          <w:rFonts w:ascii="Times New Roman" w:hAnsi="Times New Roman"/>
          <w:spacing w:val="-2"/>
          <w:sz w:val="28"/>
          <w:szCs w:val="28"/>
        </w:rPr>
        <w:t xml:space="preserve"> про </w:t>
      </w:r>
      <w:proofErr w:type="spellStart"/>
      <w:r w:rsidRPr="00D160AA">
        <w:rPr>
          <w:rFonts w:ascii="Times New Roman" w:hAnsi="Times New Roman"/>
          <w:spacing w:val="-2"/>
          <w:sz w:val="28"/>
          <w:szCs w:val="28"/>
        </w:rPr>
        <w:t>виконання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Програми</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щоквартально до 6-го числа місяця, наступного за звітним кварталом, </w:t>
      </w:r>
      <w:r w:rsidRPr="00D160AA">
        <w:rPr>
          <w:rFonts w:ascii="Times New Roman" w:hAnsi="Times New Roman"/>
          <w:spacing w:val="-2"/>
          <w:sz w:val="28"/>
          <w:szCs w:val="28"/>
          <w:lang w:val="uk-UA"/>
        </w:rPr>
        <w:lastRenderedPageBreak/>
        <w:t>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E1132A" w:rsidRP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Фінансове забезпечення здійснюється у межах видатків, затвердже</w:t>
      </w:r>
      <w:r w:rsidR="00C106B5">
        <w:rPr>
          <w:rFonts w:ascii="Times New Roman" w:hAnsi="Times New Roman"/>
          <w:sz w:val="28"/>
          <w:szCs w:val="28"/>
          <w:lang w:val="uk-UA"/>
        </w:rPr>
        <w:t xml:space="preserve">них рішенням міської ради "Про </w:t>
      </w:r>
      <w:r w:rsidRPr="00D160AA">
        <w:rPr>
          <w:rFonts w:ascii="Times New Roman" w:hAnsi="Times New Roman"/>
          <w:sz w:val="28"/>
          <w:szCs w:val="28"/>
          <w:lang w:val="uk-UA"/>
        </w:rPr>
        <w:t xml:space="preserve">бюджет Ніжинської міської об’єднаної територіальної громади на 2020 рік."                             </w:t>
      </w:r>
    </w:p>
    <w:p w:rsidR="00E1132A" w:rsidRPr="00D160AA" w:rsidRDefault="00E1132A" w:rsidP="00E1132A">
      <w:pPr>
        <w:spacing w:after="0" w:line="240" w:lineRule="auto"/>
        <w:rPr>
          <w:rFonts w:ascii="Times New Roman" w:hAnsi="Times New Roman"/>
          <w:b/>
          <w:spacing w:val="-1"/>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b/>
          <w:spacing w:val="-1"/>
          <w:sz w:val="28"/>
          <w:szCs w:val="28"/>
          <w:lang w:val="uk-UA"/>
        </w:rPr>
        <w:t>Міський  голова                                                               Олександр КОДОЛА</w:t>
      </w:r>
    </w:p>
    <w:p w:rsidR="00E1132A" w:rsidRPr="00D160AA" w:rsidRDefault="00E1132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lastRenderedPageBreak/>
        <w:t>Експертиза проведена</w:t>
      </w:r>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Погоджено:</w:t>
      </w:r>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Начальник фінансового управління </w:t>
      </w: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Ніжинської міської ради                                                                   </w:t>
      </w:r>
      <w:proofErr w:type="spellStart"/>
      <w:r w:rsidRPr="00D160AA">
        <w:rPr>
          <w:rFonts w:ascii="Times New Roman" w:hAnsi="Times New Roman"/>
          <w:sz w:val="28"/>
          <w:szCs w:val="28"/>
          <w:lang w:val="uk-UA"/>
        </w:rPr>
        <w:t>Л.В.Писаренко</w:t>
      </w:r>
      <w:proofErr w:type="spellEnd"/>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Начальник відділу економіки</w:t>
      </w:r>
    </w:p>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та інвестиційної діяльності виконавчого </w:t>
      </w:r>
    </w:p>
    <w:p w:rsidR="00E1132A" w:rsidRPr="009C1597" w:rsidRDefault="00E1132A" w:rsidP="00E1132A">
      <w:pPr>
        <w:rPr>
          <w:lang w:val="uk-UA"/>
        </w:rPr>
      </w:pPr>
      <w:r w:rsidRPr="00D160AA">
        <w:rPr>
          <w:rFonts w:ascii="Times New Roman" w:hAnsi="Times New Roman"/>
          <w:sz w:val="28"/>
          <w:szCs w:val="28"/>
          <w:lang w:val="uk-UA"/>
        </w:rPr>
        <w:t xml:space="preserve">комітету Ніжинської міської ради                                                        </w:t>
      </w:r>
      <w:proofErr w:type="spellStart"/>
      <w:r w:rsidRPr="00D160AA">
        <w:rPr>
          <w:rFonts w:ascii="Times New Roman" w:hAnsi="Times New Roman"/>
          <w:sz w:val="28"/>
          <w:szCs w:val="28"/>
          <w:lang w:val="uk-UA"/>
        </w:rPr>
        <w:t>Т.М.Гавриш</w:t>
      </w:r>
      <w:proofErr w:type="spellEnd"/>
    </w:p>
    <w:p w:rsidR="007051F1" w:rsidRPr="00E1132A" w:rsidRDefault="007051F1">
      <w:pPr>
        <w:rPr>
          <w:lang w:val="uk-UA"/>
        </w:rPr>
      </w:pPr>
    </w:p>
    <w:sectPr w:rsidR="007051F1" w:rsidRPr="00E1132A" w:rsidSect="00E113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F8"/>
    <w:rsid w:val="00020C9B"/>
    <w:rsid w:val="000810AD"/>
    <w:rsid w:val="000872C3"/>
    <w:rsid w:val="001F208C"/>
    <w:rsid w:val="002E5C0B"/>
    <w:rsid w:val="00400742"/>
    <w:rsid w:val="00567DBE"/>
    <w:rsid w:val="0065413F"/>
    <w:rsid w:val="00654ADB"/>
    <w:rsid w:val="006738F8"/>
    <w:rsid w:val="007051F1"/>
    <w:rsid w:val="00745B6D"/>
    <w:rsid w:val="008C173C"/>
    <w:rsid w:val="008D0858"/>
    <w:rsid w:val="00A10BE3"/>
    <w:rsid w:val="00A20709"/>
    <w:rsid w:val="00AB11F8"/>
    <w:rsid w:val="00BC1590"/>
    <w:rsid w:val="00BF02D7"/>
    <w:rsid w:val="00C106B5"/>
    <w:rsid w:val="00C211D1"/>
    <w:rsid w:val="00C612F4"/>
    <w:rsid w:val="00D160AA"/>
    <w:rsid w:val="00D946E8"/>
    <w:rsid w:val="00E1132A"/>
    <w:rsid w:val="00E955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DCD595"/>
  <w15:chartTrackingRefBased/>
  <w15:docId w15:val="{79A02574-BD73-4CBA-B481-F583EEE4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32A"/>
    <w:pPr>
      <w:spacing w:after="200" w:line="276" w:lineRule="auto"/>
      <w:ind w:firstLine="0"/>
      <w:jc w:val="left"/>
    </w:pPr>
    <w:rPr>
      <w:rFonts w:ascii="Calibri" w:eastAsia="Calibri" w:hAnsi="Calibri" w:cs="Times New Roman"/>
      <w:sz w:val="22"/>
      <w:lang w:val="ru-RU"/>
    </w:rPr>
  </w:style>
  <w:style w:type="paragraph" w:styleId="2">
    <w:name w:val="heading 2"/>
    <w:basedOn w:val="a"/>
    <w:next w:val="a0"/>
    <w:link w:val="20"/>
    <w:qFormat/>
    <w:rsid w:val="00E1132A"/>
    <w:pPr>
      <w:numPr>
        <w:ilvl w:val="1"/>
        <w:numId w:val="1"/>
      </w:numPr>
      <w:suppressAutoHyphens/>
      <w:spacing w:before="280" w:after="280" w:line="240" w:lineRule="auto"/>
      <w:outlineLvl w:val="1"/>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E1132A"/>
    <w:rPr>
      <w:rFonts w:eastAsia="Times New Roman" w:cs="Times New Roman"/>
      <w:b/>
      <w:bCs/>
      <w:sz w:val="36"/>
      <w:szCs w:val="36"/>
      <w:lang w:val="ru-RU" w:eastAsia="zh-CN"/>
    </w:rPr>
  </w:style>
  <w:style w:type="paragraph" w:customStyle="1" w:styleId="1">
    <w:name w:val="Без интервала1"/>
    <w:rsid w:val="00E1132A"/>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E1132A"/>
    <w:pPr>
      <w:widowControl w:val="0"/>
      <w:suppressAutoHyphens/>
      <w:autoSpaceDE w:val="0"/>
      <w:spacing w:after="0" w:line="240" w:lineRule="auto"/>
      <w:ind w:left="720"/>
      <w:contextualSpacing/>
    </w:pPr>
    <w:rPr>
      <w:rFonts w:ascii="Times New Roman" w:hAnsi="Times New Roman"/>
      <w:sz w:val="20"/>
      <w:szCs w:val="20"/>
      <w:lang w:eastAsia="zh-CN"/>
    </w:rPr>
  </w:style>
  <w:style w:type="paragraph" w:customStyle="1" w:styleId="21">
    <w:name w:val="Обычный2"/>
    <w:rsid w:val="00E1132A"/>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E1132A"/>
    <w:pPr>
      <w:suppressAutoHyphens/>
      <w:spacing w:before="280" w:after="280" w:line="240" w:lineRule="auto"/>
    </w:pPr>
    <w:rPr>
      <w:rFonts w:ascii="Times New Roman" w:eastAsia="Times New Roman" w:hAnsi="Times New Roman"/>
      <w:sz w:val="24"/>
      <w:szCs w:val="24"/>
      <w:lang w:eastAsia="zh-CN"/>
    </w:rPr>
  </w:style>
  <w:style w:type="paragraph" w:customStyle="1" w:styleId="msonormalcxspmiddle">
    <w:name w:val="msonormalcxspmiddle"/>
    <w:basedOn w:val="a"/>
    <w:rsid w:val="00E1132A"/>
    <w:pPr>
      <w:suppressAutoHyphens/>
      <w:spacing w:before="280" w:after="280" w:line="240" w:lineRule="auto"/>
    </w:pPr>
    <w:rPr>
      <w:rFonts w:ascii="Times New Roman" w:eastAsia="Times New Roman" w:hAnsi="Times New Roman"/>
      <w:sz w:val="24"/>
      <w:szCs w:val="24"/>
      <w:lang w:eastAsia="zh-CN"/>
    </w:rPr>
  </w:style>
  <w:style w:type="paragraph" w:styleId="a0">
    <w:name w:val="Body Text"/>
    <w:basedOn w:val="a"/>
    <w:link w:val="a4"/>
    <w:uiPriority w:val="99"/>
    <w:semiHidden/>
    <w:unhideWhenUsed/>
    <w:rsid w:val="00E1132A"/>
    <w:pPr>
      <w:spacing w:after="120"/>
    </w:pPr>
  </w:style>
  <w:style w:type="character" w:customStyle="1" w:styleId="a4">
    <w:name w:val="Основной текст Знак"/>
    <w:basedOn w:val="a1"/>
    <w:link w:val="a0"/>
    <w:uiPriority w:val="99"/>
    <w:semiHidden/>
    <w:rsid w:val="00E1132A"/>
    <w:rPr>
      <w:rFonts w:ascii="Calibri" w:eastAsia="Calibri" w:hAnsi="Calibri" w:cs="Times New Roman"/>
      <w:sz w:val="22"/>
      <w:lang w:val="ru-RU"/>
    </w:rPr>
  </w:style>
  <w:style w:type="paragraph" w:styleId="a5">
    <w:name w:val="Balloon Text"/>
    <w:basedOn w:val="a"/>
    <w:link w:val="a6"/>
    <w:uiPriority w:val="99"/>
    <w:semiHidden/>
    <w:unhideWhenUsed/>
    <w:rsid w:val="00E1132A"/>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E1132A"/>
    <w:rPr>
      <w:rFonts w:ascii="Segoe UI" w:eastAsia="Calibri" w:hAnsi="Segoe UI" w:cs="Segoe UI"/>
      <w:sz w:val="18"/>
      <w:szCs w:val="18"/>
      <w:lang w:val="ru-RU"/>
    </w:rPr>
  </w:style>
  <w:style w:type="table" w:styleId="a7">
    <w:name w:val="Table Grid"/>
    <w:basedOn w:val="a2"/>
    <w:uiPriority w:val="39"/>
    <w:rsid w:val="00E113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12</Pages>
  <Words>10525</Words>
  <Characters>6000</Characters>
  <Application>Microsoft Office Word</Application>
  <DocSecurity>0</DocSecurity>
  <Lines>50</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12</cp:revision>
  <cp:lastPrinted>2021-03-16T09:12:00Z</cp:lastPrinted>
  <dcterms:created xsi:type="dcterms:W3CDTF">2021-02-16T06:17:00Z</dcterms:created>
  <dcterms:modified xsi:type="dcterms:W3CDTF">2021-04-01T07:51:00Z</dcterms:modified>
</cp:coreProperties>
</file>