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32A" w:rsidRPr="00DF4F9F" w:rsidRDefault="00E1132A" w:rsidP="00E1132A">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Додаток</w:t>
      </w:r>
      <w:r w:rsidR="00020C9B">
        <w:rPr>
          <w:rFonts w:ascii="Times New Roman" w:hAnsi="Times New Roman"/>
          <w:sz w:val="28"/>
          <w:szCs w:val="28"/>
          <w:lang w:val="uk-UA"/>
        </w:rPr>
        <w:t xml:space="preserve"> </w:t>
      </w:r>
      <w:r w:rsidRPr="00DF4F9F">
        <w:rPr>
          <w:rFonts w:ascii="Times New Roman" w:hAnsi="Times New Roman"/>
          <w:sz w:val="28"/>
          <w:szCs w:val="28"/>
          <w:lang w:val="uk-UA"/>
        </w:rPr>
        <w:t>№6</w:t>
      </w:r>
    </w:p>
    <w:p w:rsidR="00E1132A" w:rsidRPr="00DF4F9F" w:rsidRDefault="00E1132A" w:rsidP="00E1132A">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до рішення Ніжинської міської ради</w:t>
      </w:r>
    </w:p>
    <w:p w:rsidR="00E1132A" w:rsidRPr="00DF4F9F" w:rsidRDefault="00E1132A" w:rsidP="00E1132A">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 xml:space="preserve">                                                                               від «</w:t>
      </w:r>
      <w:r w:rsidR="00AB11F8">
        <w:rPr>
          <w:rFonts w:ascii="Times New Roman" w:hAnsi="Times New Roman"/>
          <w:sz w:val="28"/>
          <w:szCs w:val="28"/>
          <w:lang w:val="uk-UA"/>
        </w:rPr>
        <w:t>__» __________ 2021</w:t>
      </w:r>
      <w:r w:rsidRPr="00DF4F9F">
        <w:rPr>
          <w:rFonts w:ascii="Times New Roman" w:hAnsi="Times New Roman"/>
          <w:sz w:val="28"/>
          <w:szCs w:val="28"/>
          <w:lang w:val="uk-UA"/>
        </w:rPr>
        <w:t xml:space="preserve"> року</w:t>
      </w:r>
    </w:p>
    <w:p w:rsidR="00E1132A" w:rsidRPr="0065413F" w:rsidRDefault="00E1132A" w:rsidP="00E1132A">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 xml:space="preserve">                                                                                                №</w:t>
      </w:r>
      <w:r w:rsidR="00AB11F8">
        <w:rPr>
          <w:rFonts w:ascii="Times New Roman" w:hAnsi="Times New Roman"/>
          <w:sz w:val="28"/>
          <w:szCs w:val="28"/>
        </w:rPr>
        <w:t>_________</w:t>
      </w:r>
      <w:r w:rsidR="0065413F">
        <w:rPr>
          <w:rFonts w:ascii="Times New Roman" w:hAnsi="Times New Roman"/>
          <w:sz w:val="28"/>
          <w:szCs w:val="28"/>
        </w:rPr>
        <w:t>/202</w:t>
      </w:r>
      <w:r w:rsidR="0065413F">
        <w:rPr>
          <w:rFonts w:ascii="Times New Roman" w:hAnsi="Times New Roman"/>
          <w:sz w:val="28"/>
          <w:szCs w:val="28"/>
          <w:lang w:val="uk-UA"/>
        </w:rPr>
        <w:t>1</w:t>
      </w:r>
      <w:bookmarkStart w:id="0" w:name="_GoBack"/>
      <w:bookmarkEnd w:id="0"/>
    </w:p>
    <w:p w:rsidR="00E1132A" w:rsidRPr="00DF4F9F" w:rsidRDefault="00E1132A" w:rsidP="00E1132A">
      <w:pPr>
        <w:spacing w:after="0" w:line="240" w:lineRule="auto"/>
        <w:jc w:val="right"/>
        <w:rPr>
          <w:rFonts w:ascii="Times New Roman" w:hAnsi="Times New Roman"/>
          <w:sz w:val="28"/>
          <w:szCs w:val="28"/>
          <w:lang w:val="uk-UA"/>
        </w:rPr>
      </w:pPr>
    </w:p>
    <w:p w:rsidR="00E1132A" w:rsidRPr="00DF4F9F" w:rsidRDefault="00E1132A" w:rsidP="00E1132A">
      <w:pPr>
        <w:spacing w:after="0" w:line="240" w:lineRule="auto"/>
        <w:jc w:val="center"/>
        <w:rPr>
          <w:rFonts w:ascii="Times New Roman" w:hAnsi="Times New Roman"/>
          <w:sz w:val="28"/>
          <w:szCs w:val="28"/>
        </w:rPr>
      </w:pPr>
      <w:proofErr w:type="spellStart"/>
      <w:r w:rsidRPr="00DF4F9F">
        <w:rPr>
          <w:rFonts w:ascii="Times New Roman" w:hAnsi="Times New Roman"/>
          <w:b/>
          <w:sz w:val="28"/>
          <w:szCs w:val="28"/>
        </w:rPr>
        <w:t>Міська</w:t>
      </w:r>
      <w:proofErr w:type="spellEnd"/>
      <w:r w:rsidRPr="00DF4F9F">
        <w:rPr>
          <w:rFonts w:ascii="Times New Roman" w:hAnsi="Times New Roman"/>
          <w:b/>
          <w:sz w:val="28"/>
          <w:szCs w:val="28"/>
        </w:rPr>
        <w:t xml:space="preserve"> </w:t>
      </w:r>
      <w:proofErr w:type="spellStart"/>
      <w:r w:rsidRPr="00DF4F9F">
        <w:rPr>
          <w:rFonts w:ascii="Times New Roman" w:hAnsi="Times New Roman"/>
          <w:b/>
          <w:sz w:val="28"/>
          <w:szCs w:val="28"/>
        </w:rPr>
        <w:t>цільова</w:t>
      </w:r>
      <w:proofErr w:type="spellEnd"/>
      <w:r w:rsidRPr="00DF4F9F">
        <w:rPr>
          <w:rFonts w:ascii="Times New Roman" w:hAnsi="Times New Roman"/>
          <w:b/>
          <w:sz w:val="28"/>
          <w:szCs w:val="28"/>
        </w:rPr>
        <w:t xml:space="preserve"> </w:t>
      </w:r>
      <w:proofErr w:type="spellStart"/>
      <w:r w:rsidRPr="00DF4F9F">
        <w:rPr>
          <w:rFonts w:ascii="Times New Roman" w:hAnsi="Times New Roman"/>
          <w:b/>
          <w:sz w:val="28"/>
          <w:szCs w:val="28"/>
        </w:rPr>
        <w:t>Програма</w:t>
      </w:r>
      <w:proofErr w:type="spellEnd"/>
      <w:r w:rsidRPr="00DF4F9F">
        <w:rPr>
          <w:rFonts w:ascii="Times New Roman" w:hAnsi="Times New Roman"/>
          <w:b/>
          <w:sz w:val="28"/>
          <w:szCs w:val="28"/>
          <w:lang w:val="uk-UA"/>
        </w:rPr>
        <w:t xml:space="preserve"> оснащення медичною технікою та виробами медичного призначення 2020-2022 рр.</w:t>
      </w:r>
    </w:p>
    <w:p w:rsidR="00E1132A" w:rsidRPr="00DF4F9F" w:rsidRDefault="00E1132A" w:rsidP="00E1132A">
      <w:pPr>
        <w:spacing w:after="0" w:line="240" w:lineRule="auto"/>
        <w:ind w:left="360"/>
        <w:jc w:val="center"/>
        <w:rPr>
          <w:rFonts w:ascii="Times New Roman" w:hAnsi="Times New Roman"/>
          <w:b/>
          <w:sz w:val="28"/>
          <w:szCs w:val="28"/>
          <w:u w:val="single"/>
          <w:lang w:val="uk-UA"/>
        </w:rPr>
      </w:pPr>
    </w:p>
    <w:p w:rsidR="00E1132A" w:rsidRPr="00DF4F9F" w:rsidRDefault="00E1132A" w:rsidP="00E1132A">
      <w:pPr>
        <w:spacing w:after="0" w:line="240" w:lineRule="auto"/>
        <w:ind w:left="360"/>
        <w:jc w:val="center"/>
        <w:rPr>
          <w:rFonts w:ascii="Times New Roman" w:hAnsi="Times New Roman"/>
          <w:sz w:val="28"/>
          <w:szCs w:val="28"/>
        </w:rPr>
      </w:pPr>
      <w:r w:rsidRPr="00DF4F9F">
        <w:rPr>
          <w:rFonts w:ascii="Times New Roman" w:hAnsi="Times New Roman"/>
          <w:b/>
          <w:sz w:val="28"/>
          <w:szCs w:val="28"/>
          <w:u w:val="single"/>
          <w:lang w:val="uk-UA"/>
        </w:rPr>
        <w:t xml:space="preserve">І. Паспорт програми </w:t>
      </w:r>
    </w:p>
    <w:p w:rsidR="00E1132A" w:rsidRPr="00DF4F9F" w:rsidRDefault="00E1132A" w:rsidP="00E1132A">
      <w:pPr>
        <w:spacing w:after="0" w:line="240" w:lineRule="auto"/>
        <w:ind w:left="360"/>
        <w:jc w:val="center"/>
        <w:rPr>
          <w:rFonts w:ascii="Times New Roman" w:hAnsi="Times New Roman"/>
          <w:b/>
          <w:sz w:val="28"/>
          <w:szCs w:val="28"/>
          <w:u w:val="single"/>
          <w:lang w:val="uk-UA"/>
        </w:rPr>
      </w:pPr>
    </w:p>
    <w:tbl>
      <w:tblPr>
        <w:tblW w:w="10065" w:type="dxa"/>
        <w:tblInd w:w="-5" w:type="dxa"/>
        <w:tblLayout w:type="fixed"/>
        <w:tblLook w:val="0000" w:firstRow="0" w:lastRow="0" w:firstColumn="0" w:lastColumn="0" w:noHBand="0" w:noVBand="0"/>
      </w:tblPr>
      <w:tblGrid>
        <w:gridCol w:w="671"/>
        <w:gridCol w:w="4680"/>
        <w:gridCol w:w="4714"/>
      </w:tblGrid>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1</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Ініціатор розробки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КНП Ніжинська ЦМЛ ім. М. Галицького</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rPr>
                <w:rFonts w:ascii="Times New Roman" w:hAnsi="Times New Roman"/>
                <w:sz w:val="28"/>
                <w:szCs w:val="28"/>
              </w:rPr>
            </w:pPr>
            <w:r w:rsidRPr="00DF4F9F">
              <w:rPr>
                <w:rFonts w:ascii="Times New Roman" w:hAnsi="Times New Roman"/>
                <w:sz w:val="28"/>
                <w:szCs w:val="28"/>
                <w:lang w:val="uk-UA"/>
              </w:rPr>
              <w:t xml:space="preserve">   2</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rPr>
                <w:rFonts w:ascii="Times New Roman" w:hAnsi="Times New Roman"/>
                <w:sz w:val="28"/>
                <w:szCs w:val="28"/>
              </w:rPr>
            </w:pPr>
            <w:r w:rsidRPr="00DF4F9F">
              <w:rPr>
                <w:rFonts w:ascii="Times New Roman" w:hAnsi="Times New Roman"/>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pStyle w:val="2"/>
              <w:spacing w:after="0"/>
              <w:rPr>
                <w:sz w:val="28"/>
                <w:szCs w:val="28"/>
              </w:rPr>
            </w:pPr>
            <w:r w:rsidRPr="00DF4F9F">
              <w:rPr>
                <w:b w:val="0"/>
                <w:sz w:val="28"/>
                <w:szCs w:val="28"/>
                <w:lang w:val="uk-UA"/>
              </w:rPr>
              <w:t xml:space="preserve">Наказ МОЗ від 2 березня 2011 року </w:t>
            </w:r>
            <w:r w:rsidRPr="00DF4F9F">
              <w:rPr>
                <w:b w:val="0"/>
                <w:sz w:val="28"/>
                <w:szCs w:val="28"/>
              </w:rPr>
              <w:t>N</w:t>
            </w:r>
            <w:r w:rsidRPr="00DF4F9F">
              <w:rPr>
                <w:b w:val="0"/>
                <w:sz w:val="28"/>
                <w:szCs w:val="28"/>
                <w:lang w:val="uk-UA"/>
              </w:rPr>
              <w:t xml:space="preserve">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 Протоколи та стандарти надання медичної допомоги при різних нозологічних формах захворювань та станів.</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3</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Розробник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КНП Ніжинська ЦМЛ ім. М Галицького </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4</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proofErr w:type="spellStart"/>
            <w:r w:rsidRPr="00DF4F9F">
              <w:rPr>
                <w:rFonts w:ascii="Times New Roman" w:hAnsi="Times New Roman"/>
                <w:sz w:val="28"/>
                <w:szCs w:val="28"/>
                <w:lang w:val="uk-UA"/>
              </w:rPr>
              <w:t>Співрозробник</w:t>
            </w:r>
            <w:proofErr w:type="spellEnd"/>
            <w:r w:rsidRPr="00DF4F9F">
              <w:rPr>
                <w:rFonts w:ascii="Times New Roman" w:hAnsi="Times New Roman"/>
                <w:sz w:val="28"/>
                <w:szCs w:val="28"/>
                <w:lang w:val="uk-UA"/>
              </w:rPr>
              <w:t xml:space="preserve">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5</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Відповідальний виконавець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КНП Ніжинська ЦМЛ ім. М Галицького </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6</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rPr>
                <w:rFonts w:ascii="Times New Roman" w:hAnsi="Times New Roman"/>
                <w:sz w:val="28"/>
                <w:szCs w:val="28"/>
              </w:rPr>
            </w:pPr>
            <w:r w:rsidRPr="00DF4F9F">
              <w:rPr>
                <w:rFonts w:ascii="Times New Roman" w:hAnsi="Times New Roman"/>
                <w:sz w:val="28"/>
                <w:szCs w:val="28"/>
                <w:lang w:val="uk-UA"/>
              </w:rPr>
              <w:t>Головний розпорядник бюджетних коштів</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Виконавчий комітет</w:t>
            </w:r>
            <w:r w:rsidRPr="00DF4F9F">
              <w:rPr>
                <w:rFonts w:ascii="Times New Roman" w:hAnsi="Times New Roman"/>
                <w:sz w:val="28"/>
                <w:szCs w:val="28"/>
              </w:rPr>
              <w:t xml:space="preserve"> </w:t>
            </w:r>
            <w:proofErr w:type="spellStart"/>
            <w:r w:rsidRPr="00DF4F9F">
              <w:rPr>
                <w:rFonts w:ascii="Times New Roman" w:hAnsi="Times New Roman"/>
                <w:sz w:val="28"/>
                <w:szCs w:val="28"/>
              </w:rPr>
              <w:t>Ніжинської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міської</w:t>
            </w:r>
            <w:proofErr w:type="spellEnd"/>
            <w:r w:rsidRPr="00DF4F9F">
              <w:rPr>
                <w:rFonts w:ascii="Times New Roman" w:hAnsi="Times New Roman"/>
                <w:sz w:val="28"/>
                <w:szCs w:val="28"/>
              </w:rPr>
              <w:t xml:space="preserve"> ради</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7</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Учасники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Виконавчий комітет</w:t>
            </w:r>
            <w:r w:rsidRPr="00DF4F9F">
              <w:rPr>
                <w:rFonts w:ascii="Times New Roman" w:hAnsi="Times New Roman"/>
                <w:sz w:val="28"/>
                <w:szCs w:val="28"/>
              </w:rPr>
              <w:t xml:space="preserve"> </w:t>
            </w:r>
            <w:proofErr w:type="spellStart"/>
            <w:r w:rsidRPr="00DF4F9F">
              <w:rPr>
                <w:rFonts w:ascii="Times New Roman" w:hAnsi="Times New Roman"/>
                <w:sz w:val="28"/>
                <w:szCs w:val="28"/>
              </w:rPr>
              <w:t>Ніжинської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міської</w:t>
            </w:r>
            <w:proofErr w:type="spellEnd"/>
            <w:r w:rsidRPr="00DF4F9F">
              <w:rPr>
                <w:rFonts w:ascii="Times New Roman" w:hAnsi="Times New Roman"/>
                <w:sz w:val="28"/>
                <w:szCs w:val="28"/>
              </w:rPr>
              <w:t xml:space="preserve"> ради</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8</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Термін реалізації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2020-2022 рік </w:t>
            </w:r>
          </w:p>
        </w:tc>
      </w:tr>
      <w:tr w:rsidR="00E1132A" w:rsidRPr="00DF4F9F" w:rsidTr="00E1132A">
        <w:tc>
          <w:tcPr>
            <w:tcW w:w="671" w:type="dxa"/>
            <w:tcBorders>
              <w:top w:val="single" w:sz="4" w:space="0" w:color="000000"/>
              <w:left w:val="single" w:sz="4" w:space="0" w:color="000000"/>
              <w:bottom w:val="single" w:sz="4" w:space="0" w:color="000000"/>
            </w:tcBorders>
            <w:shd w:val="clear" w:color="auto" w:fill="auto"/>
          </w:tcPr>
          <w:p w:rsidR="00E1132A" w:rsidRPr="00DF4F9F" w:rsidRDefault="00E1132A" w:rsidP="00E1132A">
            <w:pPr>
              <w:spacing w:after="0" w:line="240" w:lineRule="auto"/>
              <w:jc w:val="center"/>
              <w:rPr>
                <w:rFonts w:ascii="Times New Roman" w:hAnsi="Times New Roman"/>
                <w:sz w:val="28"/>
                <w:szCs w:val="28"/>
              </w:rPr>
            </w:pPr>
            <w:r w:rsidRPr="00DF4F9F">
              <w:rPr>
                <w:rFonts w:ascii="Times New Roman" w:hAnsi="Times New Roman"/>
                <w:sz w:val="28"/>
                <w:szCs w:val="28"/>
                <w:lang w:val="uk-UA"/>
              </w:rPr>
              <w:t>9</w:t>
            </w:r>
          </w:p>
        </w:tc>
        <w:tc>
          <w:tcPr>
            <w:tcW w:w="4680" w:type="dxa"/>
            <w:tcBorders>
              <w:top w:val="single" w:sz="4" w:space="0" w:color="000000"/>
              <w:left w:val="single" w:sz="4" w:space="0" w:color="000000"/>
              <w:bottom w:val="single" w:sz="4" w:space="0" w:color="000000"/>
            </w:tcBorders>
            <w:shd w:val="clear" w:color="auto" w:fill="auto"/>
          </w:tcPr>
          <w:p w:rsidR="00E1132A" w:rsidRPr="00DF4F9F" w:rsidRDefault="00E1132A" w:rsidP="002E5C0B">
            <w:pPr>
              <w:spacing w:after="0" w:line="240" w:lineRule="auto"/>
              <w:rPr>
                <w:rFonts w:ascii="Times New Roman" w:hAnsi="Times New Roman"/>
                <w:sz w:val="28"/>
                <w:szCs w:val="28"/>
              </w:rPr>
            </w:pPr>
            <w:r w:rsidRPr="00DF4F9F">
              <w:rPr>
                <w:rFonts w:ascii="Times New Roman" w:hAnsi="Times New Roman"/>
                <w:sz w:val="28"/>
                <w:szCs w:val="28"/>
                <w:lang w:val="uk-UA"/>
              </w:rPr>
              <w:t>Перелік бюджетів , які беруть участь у виконанні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F4F9F" w:rsidRDefault="002E5C0B" w:rsidP="00E1132A">
            <w:pPr>
              <w:spacing w:after="0" w:line="240" w:lineRule="auto"/>
              <w:jc w:val="center"/>
              <w:rPr>
                <w:rFonts w:ascii="Times New Roman" w:hAnsi="Times New Roman"/>
                <w:sz w:val="28"/>
                <w:szCs w:val="28"/>
              </w:rPr>
            </w:pPr>
            <w:r>
              <w:rPr>
                <w:rFonts w:ascii="Times New Roman" w:hAnsi="Times New Roman"/>
                <w:sz w:val="28"/>
                <w:szCs w:val="28"/>
                <w:lang w:val="uk-UA"/>
              </w:rPr>
              <w:t xml:space="preserve">Бюджет </w:t>
            </w:r>
            <w:r w:rsidR="00E1132A" w:rsidRPr="00DF4F9F">
              <w:rPr>
                <w:rFonts w:ascii="Times New Roman" w:hAnsi="Times New Roman"/>
                <w:sz w:val="28"/>
                <w:szCs w:val="28"/>
                <w:lang w:val="uk-UA"/>
              </w:rPr>
              <w:t xml:space="preserve">Ніжинської міської об’єднаної територіальної громади </w:t>
            </w:r>
          </w:p>
        </w:tc>
      </w:tr>
      <w:tr w:rsidR="00E1132A" w:rsidRPr="00D160AA" w:rsidTr="00E1132A">
        <w:tc>
          <w:tcPr>
            <w:tcW w:w="671"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10</w:t>
            </w:r>
          </w:p>
        </w:tc>
        <w:tc>
          <w:tcPr>
            <w:tcW w:w="4680" w:type="dxa"/>
            <w:tcBorders>
              <w:top w:val="single" w:sz="4" w:space="0" w:color="000000"/>
              <w:left w:val="single" w:sz="4" w:space="0" w:color="000000"/>
              <w:bottom w:val="single" w:sz="4" w:space="0" w:color="000000"/>
            </w:tcBorders>
            <w:shd w:val="clear" w:color="auto" w:fill="auto"/>
          </w:tcPr>
          <w:p w:rsidR="00E1132A" w:rsidRPr="00D160AA" w:rsidRDefault="00E1132A" w:rsidP="002E5C0B">
            <w:pPr>
              <w:spacing w:after="0" w:line="240" w:lineRule="auto"/>
              <w:rPr>
                <w:rFonts w:ascii="Times New Roman" w:hAnsi="Times New Roman"/>
                <w:sz w:val="28"/>
                <w:szCs w:val="28"/>
              </w:rPr>
            </w:pPr>
            <w:proofErr w:type="spellStart"/>
            <w:r w:rsidRPr="00D160AA">
              <w:rPr>
                <w:rFonts w:ascii="Times New Roman" w:hAnsi="Times New Roman"/>
                <w:sz w:val="28"/>
                <w:szCs w:val="28"/>
              </w:rPr>
              <w:t>Загальний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обсяг</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фінансових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ресурсів</w:t>
            </w:r>
            <w:proofErr w:type="spellEnd"/>
            <w:r w:rsidRPr="00D160AA">
              <w:rPr>
                <w:rFonts w:ascii="Times New Roman" w:hAnsi="Times New Roman"/>
                <w:sz w:val="28"/>
                <w:szCs w:val="28"/>
              </w:rPr>
              <w:t xml:space="preserve">, в </w:t>
            </w:r>
            <w:proofErr w:type="spellStart"/>
            <w:r w:rsidRPr="00D160AA">
              <w:rPr>
                <w:rFonts w:ascii="Times New Roman" w:hAnsi="Times New Roman"/>
                <w:sz w:val="28"/>
                <w:szCs w:val="28"/>
              </w:rPr>
              <w:t>т.ч</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кредиторська</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заборгованість</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минулих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періодів</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необхідних</w:t>
            </w:r>
            <w:proofErr w:type="spellEnd"/>
            <w:r w:rsidRPr="00D160AA">
              <w:rPr>
                <w:rFonts w:ascii="Times New Roman" w:hAnsi="Times New Roman"/>
                <w:sz w:val="28"/>
                <w:szCs w:val="28"/>
              </w:rPr>
              <w:t xml:space="preserve"> для </w:t>
            </w:r>
            <w:proofErr w:type="spellStart"/>
            <w:r w:rsidRPr="00D160AA">
              <w:rPr>
                <w:rFonts w:ascii="Times New Roman" w:hAnsi="Times New Roman"/>
                <w:sz w:val="28"/>
                <w:szCs w:val="28"/>
              </w:rPr>
              <w:t>реалізації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програми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всього</w:t>
            </w:r>
            <w:proofErr w:type="spellEnd"/>
            <w:r w:rsidRPr="00D160AA">
              <w:rPr>
                <w:rFonts w:ascii="Times New Roman" w:hAnsi="Times New Roman"/>
                <w:sz w:val="28"/>
                <w:szCs w:val="28"/>
              </w:rPr>
              <w:t>,</w:t>
            </w:r>
            <w:r w:rsidR="002E5C0B" w:rsidRPr="00D160AA">
              <w:rPr>
                <w:rFonts w:ascii="Times New Roman" w:hAnsi="Times New Roman"/>
                <w:sz w:val="28"/>
                <w:szCs w:val="28"/>
                <w:lang w:val="uk-UA"/>
              </w:rPr>
              <w:t xml:space="preserve"> </w:t>
            </w:r>
            <w:r w:rsidRPr="00D160AA">
              <w:rPr>
                <w:rFonts w:ascii="Times New Roman" w:hAnsi="Times New Roman"/>
                <w:sz w:val="28"/>
                <w:szCs w:val="28"/>
              </w:rPr>
              <w:t xml:space="preserve">у </w:t>
            </w:r>
            <w:r w:rsidRPr="00D160AA">
              <w:rPr>
                <w:rFonts w:ascii="Times New Roman" w:hAnsi="Times New Roman"/>
                <w:spacing w:val="-6"/>
                <w:sz w:val="28"/>
                <w:szCs w:val="28"/>
              </w:rPr>
              <w:t xml:space="preserve">тому </w:t>
            </w:r>
            <w:proofErr w:type="spellStart"/>
            <w:r w:rsidRPr="00D160AA">
              <w:rPr>
                <w:rFonts w:ascii="Times New Roman" w:hAnsi="Times New Roman"/>
                <w:spacing w:val="-6"/>
                <w:sz w:val="28"/>
                <w:szCs w:val="28"/>
              </w:rPr>
              <w:t>числі</w:t>
            </w:r>
            <w:proofErr w:type="spellEnd"/>
            <w:r w:rsidRPr="00D160AA">
              <w:rPr>
                <w:rFonts w:ascii="Times New Roman" w:hAnsi="Times New Roman"/>
                <w:spacing w:val="-6"/>
                <w:sz w:val="28"/>
                <w:szCs w:val="28"/>
              </w:rPr>
              <w:t>:</w:t>
            </w:r>
          </w:p>
        </w:tc>
        <w:tc>
          <w:tcPr>
            <w:tcW w:w="4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2020 рік – 14 392 030 грн.</w:t>
            </w:r>
          </w:p>
          <w:p w:rsidR="00E1132A" w:rsidRPr="00D160AA" w:rsidRDefault="00567DBE"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2021 рік – 19 215</w:t>
            </w:r>
            <w:r w:rsidR="00E1132A" w:rsidRPr="00D160AA">
              <w:rPr>
                <w:rFonts w:ascii="Times New Roman" w:hAnsi="Times New Roman"/>
                <w:sz w:val="28"/>
                <w:szCs w:val="28"/>
                <w:lang w:val="uk-UA"/>
              </w:rPr>
              <w:t xml:space="preserve"> 820 грн.</w:t>
            </w:r>
          </w:p>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2022 рік – 11 111 000 грн.</w:t>
            </w:r>
          </w:p>
        </w:tc>
      </w:tr>
      <w:tr w:rsidR="00E1132A" w:rsidRPr="0065413F" w:rsidTr="00E1132A">
        <w:tc>
          <w:tcPr>
            <w:tcW w:w="671"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10.1</w:t>
            </w:r>
          </w:p>
        </w:tc>
        <w:tc>
          <w:tcPr>
            <w:tcW w:w="4680" w:type="dxa"/>
            <w:tcBorders>
              <w:top w:val="single" w:sz="4" w:space="0" w:color="000000"/>
              <w:left w:val="single" w:sz="4" w:space="0" w:color="000000"/>
              <w:bottom w:val="single" w:sz="4" w:space="0" w:color="000000"/>
            </w:tcBorders>
            <w:shd w:val="clear" w:color="auto" w:fill="auto"/>
          </w:tcPr>
          <w:p w:rsidR="00E1132A" w:rsidRPr="00D160AA" w:rsidRDefault="00E1132A" w:rsidP="002E5C0B">
            <w:pPr>
              <w:spacing w:after="0" w:line="240" w:lineRule="auto"/>
              <w:rPr>
                <w:rFonts w:ascii="Times New Roman" w:hAnsi="Times New Roman"/>
                <w:sz w:val="28"/>
                <w:szCs w:val="28"/>
                <w:lang w:val="uk-UA"/>
              </w:rPr>
            </w:pPr>
            <w:r w:rsidRPr="00D160AA">
              <w:rPr>
                <w:rFonts w:ascii="Times New Roman" w:hAnsi="Times New Roman"/>
                <w:sz w:val="28"/>
                <w:szCs w:val="28"/>
                <w:lang w:val="uk-UA"/>
              </w:rPr>
              <w:t>- к</w:t>
            </w:r>
            <w:proofErr w:type="spellStart"/>
            <w:r w:rsidRPr="00D160AA">
              <w:rPr>
                <w:rFonts w:ascii="Times New Roman" w:hAnsi="Times New Roman"/>
                <w:sz w:val="28"/>
                <w:szCs w:val="28"/>
              </w:rPr>
              <w:t>ошти</w:t>
            </w:r>
            <w:proofErr w:type="spellEnd"/>
            <w:r w:rsidRPr="00D160AA">
              <w:rPr>
                <w:rFonts w:ascii="Times New Roman" w:hAnsi="Times New Roman"/>
                <w:sz w:val="28"/>
                <w:szCs w:val="28"/>
              </w:rPr>
              <w:t xml:space="preserve"> бюджету</w:t>
            </w:r>
            <w:r w:rsidRPr="00D160AA">
              <w:rPr>
                <w:rFonts w:ascii="Times New Roman" w:hAnsi="Times New Roman"/>
                <w:sz w:val="28"/>
                <w:szCs w:val="28"/>
                <w:lang w:val="uk-UA"/>
              </w:rPr>
              <w:t xml:space="preserve"> Ніжинської міської об’єднаної територіальної громади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2020 рік – 14 392 030 грн.</w:t>
            </w:r>
          </w:p>
          <w:p w:rsidR="00E1132A" w:rsidRPr="00D160AA" w:rsidRDefault="00567DBE"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2021 рік – 19 215</w:t>
            </w:r>
            <w:r w:rsidR="00E1132A" w:rsidRPr="00D160AA">
              <w:rPr>
                <w:rFonts w:ascii="Times New Roman" w:hAnsi="Times New Roman"/>
                <w:sz w:val="28"/>
                <w:szCs w:val="28"/>
                <w:lang w:val="uk-UA"/>
              </w:rPr>
              <w:t> 820 грн.</w:t>
            </w:r>
          </w:p>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2022 рік – 11 111 000 грн.</w:t>
            </w:r>
          </w:p>
        </w:tc>
      </w:tr>
      <w:tr w:rsidR="00E1132A" w:rsidRPr="00D160AA" w:rsidTr="00E1132A">
        <w:tc>
          <w:tcPr>
            <w:tcW w:w="671"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10.1</w:t>
            </w:r>
          </w:p>
        </w:tc>
        <w:tc>
          <w:tcPr>
            <w:tcW w:w="4680" w:type="dxa"/>
            <w:tcBorders>
              <w:top w:val="single" w:sz="4" w:space="0" w:color="000000"/>
              <w:left w:val="single" w:sz="4" w:space="0" w:color="000000"/>
              <w:bottom w:val="single" w:sz="4" w:space="0" w:color="000000"/>
            </w:tcBorders>
            <w:shd w:val="clear" w:color="auto" w:fill="auto"/>
          </w:tcPr>
          <w:p w:rsidR="00E1132A" w:rsidRPr="00D160AA" w:rsidRDefault="00E1132A" w:rsidP="002E5C0B">
            <w:pPr>
              <w:spacing w:after="0" w:line="240" w:lineRule="auto"/>
              <w:rPr>
                <w:rFonts w:ascii="Times New Roman" w:hAnsi="Times New Roman"/>
                <w:sz w:val="28"/>
                <w:szCs w:val="28"/>
              </w:rPr>
            </w:pPr>
            <w:r w:rsidRPr="00D160AA">
              <w:rPr>
                <w:rFonts w:ascii="Times New Roman" w:hAnsi="Times New Roman"/>
                <w:sz w:val="28"/>
                <w:szCs w:val="28"/>
                <w:lang w:val="uk-UA"/>
              </w:rPr>
              <w:t>- к</w:t>
            </w:r>
            <w:proofErr w:type="spellStart"/>
            <w:r w:rsidR="002E5C0B" w:rsidRPr="00D160AA">
              <w:rPr>
                <w:rFonts w:ascii="Times New Roman" w:hAnsi="Times New Roman"/>
                <w:sz w:val="28"/>
                <w:szCs w:val="28"/>
              </w:rPr>
              <w:t>ошти</w:t>
            </w:r>
            <w:proofErr w:type="spellEnd"/>
            <w:r w:rsidR="002E5C0B" w:rsidRPr="00D160AA">
              <w:rPr>
                <w:rFonts w:ascii="Times New Roman" w:hAnsi="Times New Roman"/>
                <w:sz w:val="28"/>
                <w:szCs w:val="28"/>
              </w:rPr>
              <w:t xml:space="preserve"> </w:t>
            </w:r>
            <w:proofErr w:type="spellStart"/>
            <w:r w:rsidRPr="00D160AA">
              <w:rPr>
                <w:rFonts w:ascii="Times New Roman" w:hAnsi="Times New Roman"/>
                <w:sz w:val="28"/>
                <w:szCs w:val="28"/>
              </w:rPr>
              <w:t>інших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джерел</w:t>
            </w:r>
            <w:proofErr w:type="spellEnd"/>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w:t>
            </w:r>
          </w:p>
        </w:tc>
      </w:tr>
    </w:tbl>
    <w:p w:rsidR="00E1132A" w:rsidRPr="00D160AA" w:rsidRDefault="00E1132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ind w:right="-6" w:firstLine="902"/>
        <w:rPr>
          <w:rFonts w:ascii="Times New Roman" w:hAnsi="Times New Roman"/>
          <w:sz w:val="28"/>
          <w:szCs w:val="28"/>
        </w:rPr>
      </w:pPr>
      <w:r w:rsidRPr="00D160AA">
        <w:rPr>
          <w:rFonts w:ascii="Times New Roman" w:hAnsi="Times New Roman"/>
          <w:b/>
          <w:sz w:val="28"/>
          <w:szCs w:val="28"/>
          <w:u w:val="single"/>
        </w:rPr>
        <w:lastRenderedPageBreak/>
        <w:t xml:space="preserve"> </w:t>
      </w:r>
      <w:r w:rsidRPr="00D160AA">
        <w:rPr>
          <w:rFonts w:ascii="Times New Roman" w:hAnsi="Times New Roman"/>
          <w:b/>
          <w:sz w:val="28"/>
          <w:szCs w:val="28"/>
          <w:u w:val="single"/>
          <w:lang w:val="uk-UA"/>
        </w:rPr>
        <w:t xml:space="preserve">ІІ. </w:t>
      </w:r>
      <w:proofErr w:type="spellStart"/>
      <w:r w:rsidRPr="00D160AA">
        <w:rPr>
          <w:rFonts w:ascii="Times New Roman" w:hAnsi="Times New Roman"/>
          <w:b/>
          <w:sz w:val="28"/>
          <w:szCs w:val="28"/>
          <w:u w:val="single"/>
        </w:rPr>
        <w:t>Визначення</w:t>
      </w:r>
      <w:proofErr w:type="spellEnd"/>
      <w:r w:rsidRPr="00D160AA">
        <w:rPr>
          <w:rFonts w:ascii="Times New Roman" w:hAnsi="Times New Roman"/>
          <w:b/>
          <w:sz w:val="28"/>
          <w:szCs w:val="28"/>
          <w:u w:val="single"/>
        </w:rPr>
        <w:t xml:space="preserve"> проблем, на </w:t>
      </w:r>
      <w:proofErr w:type="spellStart"/>
      <w:r w:rsidRPr="00D160AA">
        <w:rPr>
          <w:rFonts w:ascii="Times New Roman" w:hAnsi="Times New Roman"/>
          <w:b/>
          <w:sz w:val="28"/>
          <w:szCs w:val="28"/>
          <w:u w:val="single"/>
        </w:rPr>
        <w:t>розв’язання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яких</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спрямована</w:t>
      </w:r>
      <w:proofErr w:type="spellEnd"/>
      <w:r w:rsidRPr="00D160AA">
        <w:rPr>
          <w:rFonts w:ascii="Times New Roman" w:hAnsi="Times New Roman"/>
          <w:b/>
          <w:sz w:val="28"/>
          <w:szCs w:val="28"/>
          <w:u w:val="single"/>
          <w:lang w:val="uk-UA"/>
        </w:rPr>
        <w:t xml:space="preserve"> </w:t>
      </w:r>
      <w:r w:rsidRPr="00D160AA">
        <w:rPr>
          <w:rFonts w:ascii="Times New Roman" w:hAnsi="Times New Roman"/>
          <w:b/>
          <w:sz w:val="28"/>
          <w:szCs w:val="28"/>
          <w:u w:val="single"/>
        </w:rPr>
        <w:t>программа</w:t>
      </w:r>
    </w:p>
    <w:p w:rsidR="00E1132A" w:rsidRPr="00D160AA" w:rsidRDefault="00E1132A" w:rsidP="00E1132A">
      <w:pPr>
        <w:spacing w:after="0" w:line="240" w:lineRule="auto"/>
        <w:ind w:right="-6" w:firstLine="902"/>
        <w:rPr>
          <w:rFonts w:ascii="Times New Roman" w:hAnsi="Times New Roman"/>
          <w:b/>
          <w:sz w:val="28"/>
          <w:szCs w:val="28"/>
          <w:u w:val="single"/>
          <w:lang w:val="uk-UA"/>
        </w:rPr>
      </w:pPr>
    </w:p>
    <w:p w:rsidR="00E1132A" w:rsidRPr="00D160AA" w:rsidRDefault="00E1132A" w:rsidP="00E1132A">
      <w:pPr>
        <w:autoSpaceDE w:val="0"/>
        <w:spacing w:after="0" w:line="240" w:lineRule="auto"/>
        <w:jc w:val="both"/>
        <w:rPr>
          <w:rFonts w:ascii="Times New Roman" w:hAnsi="Times New Roman"/>
          <w:sz w:val="28"/>
          <w:szCs w:val="28"/>
        </w:rPr>
      </w:pPr>
      <w:r w:rsidRPr="00D160AA">
        <w:rPr>
          <w:rFonts w:ascii="Times New Roman" w:hAnsi="Times New Roman"/>
          <w:sz w:val="28"/>
          <w:szCs w:val="28"/>
        </w:rPr>
        <w:tab/>
      </w:r>
      <w:proofErr w:type="spellStart"/>
      <w:r w:rsidRPr="00D160AA">
        <w:rPr>
          <w:rFonts w:ascii="Times New Roman" w:hAnsi="Times New Roman"/>
          <w:sz w:val="28"/>
          <w:szCs w:val="28"/>
        </w:rPr>
        <w:t>Громадяни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України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незалежно</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від</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місця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проживання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мають</w:t>
      </w:r>
      <w:proofErr w:type="spellEnd"/>
      <w:r w:rsidRPr="00D160AA">
        <w:rPr>
          <w:rFonts w:ascii="Times New Roman" w:hAnsi="Times New Roman"/>
          <w:sz w:val="28"/>
          <w:szCs w:val="28"/>
        </w:rPr>
        <w:t xml:space="preserve"> право на </w:t>
      </w:r>
      <w:proofErr w:type="spellStart"/>
      <w:r w:rsidRPr="00D160AA">
        <w:rPr>
          <w:rFonts w:ascii="Times New Roman" w:hAnsi="Times New Roman"/>
          <w:sz w:val="28"/>
          <w:szCs w:val="28"/>
        </w:rPr>
        <w:t>отримання</w:t>
      </w:r>
      <w:proofErr w:type="spellEnd"/>
      <w:r w:rsidRPr="00D160AA">
        <w:rPr>
          <w:rFonts w:ascii="Times New Roman" w:hAnsi="Times New Roman"/>
          <w:sz w:val="28"/>
          <w:szCs w:val="28"/>
        </w:rPr>
        <w:t xml:space="preserve"> в </w:t>
      </w:r>
      <w:proofErr w:type="spellStart"/>
      <w:r w:rsidRPr="00D160AA">
        <w:rPr>
          <w:rFonts w:ascii="Times New Roman" w:hAnsi="Times New Roman"/>
          <w:sz w:val="28"/>
          <w:szCs w:val="28"/>
        </w:rPr>
        <w:t>усіх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лікувально-профілактичних</w:t>
      </w:r>
      <w:proofErr w:type="spellEnd"/>
      <w:r w:rsidRPr="00D160AA">
        <w:rPr>
          <w:rFonts w:ascii="Times New Roman" w:hAnsi="Times New Roman"/>
          <w:sz w:val="28"/>
          <w:szCs w:val="28"/>
        </w:rPr>
        <w:t xml:space="preserve"> закладах </w:t>
      </w:r>
      <w:proofErr w:type="spellStart"/>
      <w:r w:rsidRPr="00D160AA">
        <w:rPr>
          <w:rFonts w:ascii="Times New Roman" w:hAnsi="Times New Roman"/>
          <w:sz w:val="28"/>
          <w:szCs w:val="28"/>
        </w:rPr>
        <w:t>системи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охорони</w:t>
      </w:r>
      <w:proofErr w:type="spellEnd"/>
      <w:r w:rsidRPr="00D160AA">
        <w:rPr>
          <w:rFonts w:ascii="Times New Roman" w:hAnsi="Times New Roman"/>
          <w:sz w:val="28"/>
          <w:szCs w:val="28"/>
        </w:rPr>
        <w:t xml:space="preserve"> </w:t>
      </w:r>
      <w:proofErr w:type="spellStart"/>
      <w:proofErr w:type="gramStart"/>
      <w:r w:rsidRPr="00D160AA">
        <w:rPr>
          <w:rFonts w:ascii="Times New Roman" w:hAnsi="Times New Roman"/>
          <w:sz w:val="28"/>
          <w:szCs w:val="28"/>
        </w:rPr>
        <w:t>здоров’я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гарантований</w:t>
      </w:r>
      <w:proofErr w:type="spellEnd"/>
      <w:proofErr w:type="gramEnd"/>
      <w:r w:rsidRPr="00D160AA">
        <w:rPr>
          <w:rFonts w:ascii="Times New Roman" w:hAnsi="Times New Roman"/>
          <w:sz w:val="28"/>
          <w:szCs w:val="28"/>
        </w:rPr>
        <w:t xml:space="preserve"> </w:t>
      </w:r>
      <w:proofErr w:type="spellStart"/>
      <w:r w:rsidRPr="00D160AA">
        <w:rPr>
          <w:rFonts w:ascii="Times New Roman" w:hAnsi="Times New Roman"/>
          <w:sz w:val="28"/>
          <w:szCs w:val="28"/>
        </w:rPr>
        <w:t>рівень</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допомоги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який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визначений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постановою</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Кабінету</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Міністрів</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України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від</w:t>
      </w:r>
      <w:proofErr w:type="spellEnd"/>
      <w:r w:rsidRPr="00D160AA">
        <w:rPr>
          <w:rFonts w:ascii="Times New Roman" w:hAnsi="Times New Roman"/>
          <w:sz w:val="28"/>
          <w:szCs w:val="28"/>
        </w:rPr>
        <w:t xml:space="preserve"> 11.07.2002 року № 955 “Про </w:t>
      </w:r>
      <w:proofErr w:type="spellStart"/>
      <w:r w:rsidRPr="00D160AA">
        <w:rPr>
          <w:rFonts w:ascii="Times New Roman" w:hAnsi="Times New Roman"/>
          <w:sz w:val="28"/>
          <w:szCs w:val="28"/>
        </w:rPr>
        <w:t>затвердження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програми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надання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громадянам</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гарантованої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державної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безоплатної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медичної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допомоги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Однак</w:t>
      </w:r>
      <w:proofErr w:type="spellEnd"/>
      <w:r w:rsidRPr="00D160AA">
        <w:rPr>
          <w:rFonts w:ascii="Times New Roman" w:hAnsi="Times New Roman"/>
          <w:sz w:val="28"/>
          <w:szCs w:val="28"/>
        </w:rPr>
        <w:t xml:space="preserve">, на </w:t>
      </w:r>
      <w:proofErr w:type="spellStart"/>
      <w:r w:rsidRPr="00D160AA">
        <w:rPr>
          <w:rFonts w:ascii="Times New Roman" w:hAnsi="Times New Roman"/>
          <w:sz w:val="28"/>
          <w:szCs w:val="28"/>
        </w:rPr>
        <w:t>сьогодні</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медичне</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обслуговування</w:t>
      </w:r>
      <w:proofErr w:type="spellEnd"/>
      <w:r w:rsidRPr="00D160AA">
        <w:rPr>
          <w:rFonts w:ascii="Times New Roman" w:hAnsi="Times New Roman"/>
          <w:sz w:val="28"/>
          <w:szCs w:val="28"/>
        </w:rPr>
        <w:t xml:space="preserve"> не </w:t>
      </w:r>
      <w:proofErr w:type="spellStart"/>
      <w:r w:rsidRPr="00D160AA">
        <w:rPr>
          <w:rFonts w:ascii="Times New Roman" w:hAnsi="Times New Roman"/>
          <w:sz w:val="28"/>
          <w:szCs w:val="28"/>
        </w:rPr>
        <w:t>дає</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можливості</w:t>
      </w:r>
      <w:proofErr w:type="spellEnd"/>
      <w:r w:rsidRPr="00D160AA">
        <w:rPr>
          <w:rFonts w:ascii="Times New Roman" w:hAnsi="Times New Roman"/>
          <w:sz w:val="28"/>
          <w:szCs w:val="28"/>
        </w:rPr>
        <w:t xml:space="preserve"> кожному </w:t>
      </w:r>
      <w:proofErr w:type="spellStart"/>
      <w:r w:rsidRPr="00D160AA">
        <w:rPr>
          <w:rFonts w:ascii="Times New Roman" w:hAnsi="Times New Roman"/>
          <w:sz w:val="28"/>
          <w:szCs w:val="28"/>
        </w:rPr>
        <w:t>громадянину</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реалізувати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своє</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гарантоване</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статтею</w:t>
      </w:r>
      <w:proofErr w:type="spellEnd"/>
      <w:r w:rsidRPr="00D160AA">
        <w:rPr>
          <w:rFonts w:ascii="Times New Roman" w:hAnsi="Times New Roman"/>
          <w:sz w:val="28"/>
          <w:szCs w:val="28"/>
        </w:rPr>
        <w:t xml:space="preserve"> 49 </w:t>
      </w:r>
      <w:proofErr w:type="spellStart"/>
      <w:r w:rsidRPr="00D160AA">
        <w:rPr>
          <w:rFonts w:ascii="Times New Roman" w:hAnsi="Times New Roman"/>
          <w:sz w:val="28"/>
          <w:szCs w:val="28"/>
        </w:rPr>
        <w:t>Конституції</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України</w:t>
      </w:r>
      <w:proofErr w:type="spellEnd"/>
      <w:r w:rsidRPr="00D160AA">
        <w:rPr>
          <w:rFonts w:ascii="Times New Roman" w:hAnsi="Times New Roman"/>
          <w:sz w:val="28"/>
          <w:szCs w:val="28"/>
        </w:rPr>
        <w:t xml:space="preserve">, право на </w:t>
      </w:r>
      <w:proofErr w:type="spellStart"/>
      <w:r w:rsidRPr="00D160AA">
        <w:rPr>
          <w:rFonts w:ascii="Times New Roman" w:hAnsi="Times New Roman"/>
          <w:sz w:val="28"/>
          <w:szCs w:val="28"/>
        </w:rPr>
        <w:t>охорону</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здоров’я</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медичну</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допомогу</w:t>
      </w:r>
      <w:proofErr w:type="spellEnd"/>
      <w:r w:rsidRPr="00D160AA">
        <w:rPr>
          <w:rFonts w:ascii="Times New Roman" w:hAnsi="Times New Roman"/>
          <w:sz w:val="28"/>
          <w:szCs w:val="28"/>
        </w:rPr>
        <w:t xml:space="preserve"> та </w:t>
      </w:r>
      <w:proofErr w:type="spellStart"/>
      <w:r w:rsidRPr="00D160AA">
        <w:rPr>
          <w:rFonts w:ascii="Times New Roman" w:hAnsi="Times New Roman"/>
          <w:sz w:val="28"/>
          <w:szCs w:val="28"/>
        </w:rPr>
        <w:t>медичне</w:t>
      </w:r>
      <w:proofErr w:type="spellEnd"/>
      <w:r w:rsidRPr="00D160AA">
        <w:rPr>
          <w:rFonts w:ascii="Times New Roman" w:hAnsi="Times New Roman"/>
          <w:sz w:val="28"/>
          <w:szCs w:val="28"/>
        </w:rPr>
        <w:t xml:space="preserve"> </w:t>
      </w:r>
      <w:proofErr w:type="spellStart"/>
      <w:proofErr w:type="gramStart"/>
      <w:r w:rsidRPr="00D160AA">
        <w:rPr>
          <w:rFonts w:ascii="Times New Roman" w:hAnsi="Times New Roman"/>
          <w:sz w:val="28"/>
          <w:szCs w:val="28"/>
        </w:rPr>
        <w:t>страхування</w:t>
      </w:r>
      <w:proofErr w:type="spellEnd"/>
      <w:r w:rsidRPr="00D160AA">
        <w:rPr>
          <w:rFonts w:ascii="Times New Roman" w:hAnsi="Times New Roman"/>
          <w:sz w:val="28"/>
          <w:szCs w:val="28"/>
        </w:rPr>
        <w:t xml:space="preserve"> .</w:t>
      </w:r>
      <w:proofErr w:type="gramEnd"/>
      <w:r w:rsidRPr="00D160AA">
        <w:rPr>
          <w:rFonts w:ascii="Times New Roman" w:hAnsi="Times New Roman"/>
          <w:sz w:val="28"/>
          <w:szCs w:val="28"/>
        </w:rPr>
        <w:t xml:space="preserve"> </w:t>
      </w:r>
      <w:proofErr w:type="spellStart"/>
      <w:r w:rsidRPr="00D160AA">
        <w:rPr>
          <w:rFonts w:ascii="Times New Roman" w:hAnsi="Times New Roman"/>
          <w:sz w:val="28"/>
          <w:szCs w:val="28"/>
        </w:rPr>
        <w:t>Згідно</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цієї</w:t>
      </w:r>
      <w:proofErr w:type="spellEnd"/>
      <w:r w:rsidRPr="00D160AA">
        <w:rPr>
          <w:rFonts w:ascii="Times New Roman" w:hAnsi="Times New Roman"/>
          <w:sz w:val="28"/>
          <w:szCs w:val="28"/>
        </w:rPr>
        <w:t xml:space="preserve"> ж </w:t>
      </w:r>
      <w:proofErr w:type="spellStart"/>
      <w:r w:rsidRPr="00D160AA">
        <w:rPr>
          <w:rFonts w:ascii="Times New Roman" w:hAnsi="Times New Roman"/>
          <w:sz w:val="28"/>
          <w:szCs w:val="28"/>
        </w:rPr>
        <w:t>статті</w:t>
      </w:r>
      <w:proofErr w:type="spellEnd"/>
      <w:r w:rsidRPr="00D160AA">
        <w:rPr>
          <w:rFonts w:ascii="Times New Roman" w:hAnsi="Times New Roman"/>
          <w:sz w:val="28"/>
          <w:szCs w:val="28"/>
        </w:rPr>
        <w:t xml:space="preserve">, держава </w:t>
      </w:r>
      <w:proofErr w:type="spellStart"/>
      <w:r w:rsidRPr="00D160AA">
        <w:rPr>
          <w:rFonts w:ascii="Times New Roman" w:hAnsi="Times New Roman"/>
          <w:sz w:val="28"/>
          <w:szCs w:val="28"/>
        </w:rPr>
        <w:t>зобов’язана</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створювати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умови</w:t>
      </w:r>
      <w:proofErr w:type="spellEnd"/>
      <w:r w:rsidRPr="00D160AA">
        <w:rPr>
          <w:rFonts w:ascii="Times New Roman" w:hAnsi="Times New Roman"/>
          <w:sz w:val="28"/>
          <w:szCs w:val="28"/>
        </w:rPr>
        <w:t xml:space="preserve"> для </w:t>
      </w:r>
      <w:proofErr w:type="spellStart"/>
      <w:r w:rsidRPr="00D160AA">
        <w:rPr>
          <w:rFonts w:ascii="Times New Roman" w:hAnsi="Times New Roman"/>
          <w:sz w:val="28"/>
          <w:szCs w:val="28"/>
        </w:rPr>
        <w:t>ефективного</w:t>
      </w:r>
      <w:proofErr w:type="spellEnd"/>
      <w:r w:rsidRPr="00D160AA">
        <w:rPr>
          <w:rFonts w:ascii="Times New Roman" w:hAnsi="Times New Roman"/>
          <w:sz w:val="28"/>
          <w:szCs w:val="28"/>
        </w:rPr>
        <w:t xml:space="preserve"> і доступного для </w:t>
      </w:r>
      <w:proofErr w:type="spellStart"/>
      <w:r w:rsidRPr="00D160AA">
        <w:rPr>
          <w:rFonts w:ascii="Times New Roman" w:hAnsi="Times New Roman"/>
          <w:sz w:val="28"/>
          <w:szCs w:val="28"/>
        </w:rPr>
        <w:t>всіх</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громадян</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медичного</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обслуговування</w:t>
      </w:r>
      <w:proofErr w:type="spellEnd"/>
      <w:r w:rsidRPr="00D160AA">
        <w:rPr>
          <w:rFonts w:ascii="Times New Roman" w:hAnsi="Times New Roman"/>
          <w:sz w:val="28"/>
          <w:szCs w:val="28"/>
        </w:rPr>
        <w:t>.</w:t>
      </w:r>
    </w:p>
    <w:p w:rsidR="00E1132A" w:rsidRPr="00D160AA" w:rsidRDefault="00E1132A" w:rsidP="00E1132A">
      <w:pPr>
        <w:autoSpaceDE w:val="0"/>
        <w:spacing w:after="0" w:line="240" w:lineRule="auto"/>
        <w:jc w:val="both"/>
        <w:rPr>
          <w:rFonts w:ascii="Times New Roman" w:hAnsi="Times New Roman"/>
          <w:sz w:val="28"/>
          <w:szCs w:val="28"/>
          <w:lang w:val="uk-UA"/>
        </w:rPr>
      </w:pPr>
    </w:p>
    <w:p w:rsidR="00E1132A" w:rsidRPr="00D160AA" w:rsidRDefault="00E1132A" w:rsidP="00E1132A">
      <w:pPr>
        <w:spacing w:after="0" w:line="240" w:lineRule="auto"/>
        <w:ind w:firstLine="902"/>
        <w:jc w:val="center"/>
        <w:rPr>
          <w:rFonts w:ascii="Times New Roman" w:hAnsi="Times New Roman"/>
          <w:sz w:val="28"/>
          <w:szCs w:val="28"/>
          <w:lang w:val="uk-UA"/>
        </w:rPr>
      </w:pPr>
      <w:r w:rsidRPr="00D160AA">
        <w:rPr>
          <w:rFonts w:ascii="Times New Roman" w:hAnsi="Times New Roman"/>
          <w:b/>
          <w:sz w:val="28"/>
          <w:szCs w:val="28"/>
          <w:u w:val="single"/>
          <w:lang w:val="uk-UA"/>
        </w:rPr>
        <w:t>ІІІ. Визначення мети програми</w:t>
      </w:r>
    </w:p>
    <w:p w:rsidR="00E1132A" w:rsidRPr="00D160AA" w:rsidRDefault="00E1132A" w:rsidP="00E1132A">
      <w:pPr>
        <w:spacing w:after="0" w:line="240" w:lineRule="auto"/>
        <w:ind w:firstLine="902"/>
        <w:jc w:val="center"/>
        <w:rPr>
          <w:rFonts w:ascii="Times New Roman" w:hAnsi="Times New Roman"/>
          <w:b/>
          <w:sz w:val="28"/>
          <w:szCs w:val="28"/>
          <w:u w:val="single"/>
          <w:lang w:val="uk-UA"/>
        </w:rPr>
      </w:pPr>
    </w:p>
    <w:p w:rsidR="00E1132A" w:rsidRPr="00D160AA" w:rsidRDefault="00E1132A" w:rsidP="00E1132A">
      <w:pPr>
        <w:pStyle w:val="1"/>
        <w:jc w:val="both"/>
        <w:rPr>
          <w:sz w:val="28"/>
          <w:szCs w:val="28"/>
          <w:lang w:val="uk-UA"/>
        </w:rPr>
      </w:pPr>
      <w:r w:rsidRPr="00D160AA">
        <w:rPr>
          <w:rFonts w:eastAsia="Times New Roman"/>
          <w:sz w:val="28"/>
          <w:szCs w:val="28"/>
          <w:lang w:val="uk-UA"/>
        </w:rPr>
        <w:t xml:space="preserve">         </w:t>
      </w:r>
      <w:r w:rsidRPr="00D160AA">
        <w:rPr>
          <w:sz w:val="28"/>
          <w:szCs w:val="28"/>
          <w:lang w:val="uk-UA"/>
        </w:rPr>
        <w:t>Метою програми є</w:t>
      </w:r>
      <w:r w:rsidRPr="00D160AA">
        <w:rPr>
          <w:sz w:val="28"/>
          <w:szCs w:val="28"/>
          <w:lang w:val="uk-UA" w:eastAsia="uk-UA"/>
        </w:rPr>
        <w:t xml:space="preserve"> </w:t>
      </w:r>
      <w:r w:rsidRPr="00D160AA">
        <w:rPr>
          <w:sz w:val="28"/>
          <w:szCs w:val="28"/>
          <w:lang w:val="uk-UA"/>
        </w:rPr>
        <w:t xml:space="preserve">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міста в напрямку підвищення стандартів життя, модернізації та зміцнення матеріально-технічної бази закладів охорони здоров’я району, оснащення їх необхідним обладнанням, поліпшення умов праці медичних працівників, що допоможе </w:t>
      </w:r>
      <w:r w:rsidRPr="00D160AA">
        <w:rPr>
          <w:sz w:val="28"/>
          <w:szCs w:val="28"/>
          <w:lang w:val="uk-UA" w:eastAsia="uk-UA"/>
        </w:rPr>
        <w:t>з</w:t>
      </w:r>
      <w:r w:rsidRPr="00D160AA">
        <w:rPr>
          <w:sz w:val="28"/>
          <w:szCs w:val="28"/>
          <w:lang w:val="uk-UA"/>
        </w:rPr>
        <w:t xml:space="preserve">абезпечити населення якісними медичними послугами. </w:t>
      </w:r>
    </w:p>
    <w:p w:rsidR="00E1132A" w:rsidRPr="00D160AA" w:rsidRDefault="00E1132A" w:rsidP="00E1132A">
      <w:pPr>
        <w:pStyle w:val="1"/>
        <w:jc w:val="both"/>
        <w:rPr>
          <w:sz w:val="28"/>
          <w:szCs w:val="28"/>
          <w:lang w:val="uk-UA"/>
        </w:rPr>
      </w:pPr>
    </w:p>
    <w:p w:rsidR="00E1132A" w:rsidRPr="00D160AA" w:rsidRDefault="00E1132A" w:rsidP="00E1132A">
      <w:pPr>
        <w:spacing w:after="0" w:line="240" w:lineRule="auto"/>
        <w:ind w:firstLine="708"/>
        <w:jc w:val="center"/>
        <w:rPr>
          <w:rFonts w:ascii="Times New Roman" w:hAnsi="Times New Roman"/>
          <w:sz w:val="28"/>
          <w:szCs w:val="28"/>
        </w:rPr>
      </w:pPr>
      <w:r w:rsidRPr="00D160AA">
        <w:rPr>
          <w:rFonts w:ascii="Times New Roman" w:hAnsi="Times New Roman"/>
          <w:b/>
          <w:sz w:val="28"/>
          <w:szCs w:val="28"/>
          <w:u w:val="single"/>
          <w:lang w:val="uk-UA"/>
        </w:rPr>
        <w:t>І</w:t>
      </w:r>
      <w:r w:rsidRPr="00D160AA">
        <w:rPr>
          <w:rFonts w:ascii="Times New Roman" w:hAnsi="Times New Roman"/>
          <w:b/>
          <w:sz w:val="28"/>
          <w:szCs w:val="28"/>
          <w:u w:val="single"/>
          <w:lang w:val="en-US"/>
        </w:rPr>
        <w:t>V</w:t>
      </w:r>
      <w:r w:rsidRPr="00D160AA">
        <w:rPr>
          <w:rFonts w:ascii="Times New Roman" w:hAnsi="Times New Roman"/>
          <w:b/>
          <w:sz w:val="28"/>
          <w:szCs w:val="28"/>
          <w:u w:val="single"/>
          <w:lang w:val="uk-UA"/>
        </w:rPr>
        <w:t xml:space="preserve">. </w:t>
      </w:r>
      <w:proofErr w:type="spellStart"/>
      <w:r w:rsidRPr="00D160AA">
        <w:rPr>
          <w:rFonts w:ascii="Times New Roman" w:hAnsi="Times New Roman"/>
          <w:b/>
          <w:sz w:val="28"/>
          <w:szCs w:val="28"/>
          <w:u w:val="single"/>
        </w:rPr>
        <w:t>Обгрунтування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шляхів</w:t>
      </w:r>
      <w:proofErr w:type="spellEnd"/>
      <w:r w:rsidRPr="00D160AA">
        <w:rPr>
          <w:rFonts w:ascii="Times New Roman" w:hAnsi="Times New Roman"/>
          <w:b/>
          <w:sz w:val="28"/>
          <w:szCs w:val="28"/>
          <w:u w:val="single"/>
        </w:rPr>
        <w:t xml:space="preserve"> і </w:t>
      </w:r>
      <w:proofErr w:type="spellStart"/>
      <w:r w:rsidRPr="00D160AA">
        <w:rPr>
          <w:rFonts w:ascii="Times New Roman" w:hAnsi="Times New Roman"/>
          <w:b/>
          <w:sz w:val="28"/>
          <w:szCs w:val="28"/>
          <w:u w:val="single"/>
        </w:rPr>
        <w:t>засобів</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розв’язання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проблеми</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обсягів</w:t>
      </w:r>
      <w:proofErr w:type="spellEnd"/>
      <w:r w:rsidRPr="00D160AA">
        <w:rPr>
          <w:rFonts w:ascii="Times New Roman" w:hAnsi="Times New Roman"/>
          <w:b/>
          <w:sz w:val="28"/>
          <w:szCs w:val="28"/>
          <w:u w:val="single"/>
        </w:rPr>
        <w:t xml:space="preserve"> та </w:t>
      </w:r>
      <w:proofErr w:type="spellStart"/>
      <w:r w:rsidRPr="00D160AA">
        <w:rPr>
          <w:rFonts w:ascii="Times New Roman" w:hAnsi="Times New Roman"/>
          <w:b/>
          <w:sz w:val="28"/>
          <w:szCs w:val="28"/>
          <w:u w:val="single"/>
        </w:rPr>
        <w:t>джерел</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фінансування</w:t>
      </w:r>
      <w:proofErr w:type="spellEnd"/>
      <w:r w:rsidRPr="00D160AA">
        <w:rPr>
          <w:rFonts w:ascii="Times New Roman" w:hAnsi="Times New Roman"/>
          <w:b/>
          <w:sz w:val="28"/>
          <w:szCs w:val="28"/>
          <w:u w:val="single"/>
        </w:rPr>
        <w:t xml:space="preserve">, строки </w:t>
      </w:r>
      <w:proofErr w:type="spellStart"/>
      <w:r w:rsidRPr="00D160AA">
        <w:rPr>
          <w:rFonts w:ascii="Times New Roman" w:hAnsi="Times New Roman"/>
          <w:b/>
          <w:sz w:val="28"/>
          <w:szCs w:val="28"/>
          <w:u w:val="single"/>
        </w:rPr>
        <w:t>виконання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Програми</w:t>
      </w:r>
      <w:proofErr w:type="spellEnd"/>
      <w:r w:rsidRPr="00D160AA">
        <w:rPr>
          <w:rFonts w:ascii="Times New Roman" w:hAnsi="Times New Roman"/>
          <w:sz w:val="28"/>
          <w:szCs w:val="28"/>
          <w:lang w:val="uk-UA"/>
        </w:rPr>
        <w:t xml:space="preserve"> </w:t>
      </w:r>
    </w:p>
    <w:p w:rsidR="00E1132A" w:rsidRPr="00D160AA" w:rsidRDefault="00E1132A" w:rsidP="00E1132A">
      <w:pPr>
        <w:spacing w:after="0" w:line="240" w:lineRule="auto"/>
        <w:ind w:firstLine="708"/>
        <w:jc w:val="center"/>
        <w:rPr>
          <w:rFonts w:ascii="Times New Roman" w:hAnsi="Times New Roman"/>
          <w:sz w:val="28"/>
          <w:szCs w:val="28"/>
        </w:rPr>
      </w:pPr>
    </w:p>
    <w:p w:rsidR="00E1132A" w:rsidRPr="00D160AA" w:rsidRDefault="00E1132A" w:rsidP="00E1132A">
      <w:pPr>
        <w:spacing w:after="0" w:line="240" w:lineRule="auto"/>
        <w:ind w:firstLine="709"/>
        <w:jc w:val="both"/>
        <w:rPr>
          <w:rFonts w:ascii="Times New Roman" w:hAnsi="Times New Roman"/>
          <w:sz w:val="28"/>
          <w:szCs w:val="28"/>
        </w:rPr>
      </w:pPr>
      <w:r w:rsidRPr="00D160AA">
        <w:rPr>
          <w:rFonts w:ascii="Times New Roman" w:hAnsi="Times New Roman"/>
          <w:sz w:val="28"/>
          <w:szCs w:val="28"/>
          <w:lang w:val="uk-UA"/>
        </w:rPr>
        <w:t xml:space="preserve">Фінансування Програми у 2020-22роках здійснюватиметься у межах асигнувань, передбачених на охорону здоров’я в бюджеті Ніжинської міської об’єднаної територіальної громади та спонсорських внесків. </w:t>
      </w:r>
    </w:p>
    <w:p w:rsidR="00E1132A" w:rsidRPr="00D160AA" w:rsidRDefault="00E1132A" w:rsidP="00E1132A">
      <w:pPr>
        <w:spacing w:after="0" w:line="240" w:lineRule="auto"/>
        <w:jc w:val="both"/>
        <w:rPr>
          <w:rFonts w:ascii="Times New Roman" w:hAnsi="Times New Roman"/>
          <w:sz w:val="28"/>
          <w:szCs w:val="28"/>
        </w:rPr>
      </w:pPr>
      <w:r w:rsidRPr="00D160AA">
        <w:rPr>
          <w:rFonts w:ascii="Times New Roman" w:hAnsi="Times New Roman"/>
          <w:sz w:val="28"/>
          <w:szCs w:val="28"/>
          <w:lang w:val="uk-UA"/>
        </w:rPr>
        <w:t>Обсяг фінансування «Міської цільової Програми Забезпечення медичним обладнанням» визначається щороку, виходячи з конкретних завдань та реальних можливостей.</w:t>
      </w:r>
      <w:r w:rsidRPr="00D160AA">
        <w:rPr>
          <w:rFonts w:ascii="Times New Roman" w:hAnsi="Times New Roman"/>
          <w:color w:val="008080"/>
          <w:sz w:val="28"/>
          <w:szCs w:val="28"/>
          <w:lang w:val="uk-UA"/>
        </w:rPr>
        <w:t xml:space="preserve"> </w:t>
      </w:r>
    </w:p>
    <w:p w:rsidR="00E1132A" w:rsidRPr="00D160AA" w:rsidRDefault="00E1132A" w:rsidP="00E1132A">
      <w:pPr>
        <w:spacing w:after="0" w:line="240" w:lineRule="auto"/>
        <w:jc w:val="both"/>
        <w:rPr>
          <w:rFonts w:ascii="Times New Roman" w:hAnsi="Times New Roman"/>
          <w:sz w:val="28"/>
          <w:szCs w:val="28"/>
        </w:rPr>
      </w:pPr>
      <w:r w:rsidRPr="00D160AA">
        <w:rPr>
          <w:rFonts w:ascii="Times New Roman" w:hAnsi="Times New Roman"/>
          <w:b/>
          <w:sz w:val="28"/>
          <w:szCs w:val="28"/>
          <w:lang w:val="uk-UA"/>
        </w:rPr>
        <w:t xml:space="preserve"> </w:t>
      </w:r>
    </w:p>
    <w:tbl>
      <w:tblPr>
        <w:tblW w:w="9952" w:type="dxa"/>
        <w:tblInd w:w="108" w:type="dxa"/>
        <w:tblLayout w:type="fixed"/>
        <w:tblLook w:val="0000" w:firstRow="0" w:lastRow="0" w:firstColumn="0" w:lastColumn="0" w:noHBand="0" w:noVBand="0"/>
      </w:tblPr>
      <w:tblGrid>
        <w:gridCol w:w="3396"/>
        <w:gridCol w:w="2544"/>
        <w:gridCol w:w="2520"/>
        <w:gridCol w:w="1492"/>
      </w:tblGrid>
      <w:tr w:rsidR="00E1132A" w:rsidRPr="00D160AA" w:rsidTr="00E1132A">
        <w:trPr>
          <w:trHeight w:val="435"/>
        </w:trPr>
        <w:tc>
          <w:tcPr>
            <w:tcW w:w="3396" w:type="dxa"/>
            <w:vMerge w:val="restart"/>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 xml:space="preserve">Обсяг коштів, які  пропонуються залучити на виконання програми </w:t>
            </w:r>
          </w:p>
        </w:tc>
        <w:tc>
          <w:tcPr>
            <w:tcW w:w="5064" w:type="dxa"/>
            <w:gridSpan w:val="2"/>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Етапи виконання програми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p>
        </w:tc>
      </w:tr>
      <w:tr w:rsidR="00E1132A" w:rsidRPr="00D160AA" w:rsidTr="00E1132A">
        <w:trPr>
          <w:trHeight w:val="325"/>
        </w:trPr>
        <w:tc>
          <w:tcPr>
            <w:tcW w:w="3396" w:type="dxa"/>
            <w:vMerge/>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b/>
                <w:sz w:val="28"/>
                <w:szCs w:val="28"/>
                <w:lang w:val="uk-UA"/>
              </w:rPr>
            </w:pPr>
          </w:p>
        </w:tc>
        <w:tc>
          <w:tcPr>
            <w:tcW w:w="2544"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2020 рік</w:t>
            </w:r>
          </w:p>
        </w:tc>
        <w:tc>
          <w:tcPr>
            <w:tcW w:w="2520"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2021 рік</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2022 рік</w:t>
            </w:r>
          </w:p>
        </w:tc>
      </w:tr>
      <w:tr w:rsidR="00E1132A" w:rsidRPr="00D160AA" w:rsidTr="00E1132A">
        <w:tc>
          <w:tcPr>
            <w:tcW w:w="3396"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Обсяг ресурсів, всього </w:t>
            </w: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(тис. гривень)</w:t>
            </w:r>
          </w:p>
        </w:tc>
        <w:tc>
          <w:tcPr>
            <w:tcW w:w="2544" w:type="dxa"/>
            <w:tcBorders>
              <w:top w:val="single" w:sz="4" w:space="0" w:color="000000"/>
              <w:left w:val="single" w:sz="4" w:space="0" w:color="000000"/>
              <w:bottom w:val="single" w:sz="4" w:space="0" w:color="000000"/>
            </w:tcBorders>
            <w:shd w:val="clear" w:color="auto" w:fill="auto"/>
            <w:vAlign w:val="center"/>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sz w:val="28"/>
                <w:szCs w:val="28"/>
                <w:lang w:val="uk-UA"/>
              </w:rPr>
              <w:t>14 392 030</w:t>
            </w:r>
          </w:p>
        </w:tc>
        <w:tc>
          <w:tcPr>
            <w:tcW w:w="2520" w:type="dxa"/>
            <w:tcBorders>
              <w:top w:val="single" w:sz="4" w:space="0" w:color="000000"/>
              <w:left w:val="single" w:sz="4" w:space="0" w:color="000000"/>
              <w:bottom w:val="single" w:sz="4" w:space="0" w:color="000000"/>
            </w:tcBorders>
            <w:shd w:val="clear" w:color="auto" w:fill="auto"/>
            <w:vAlign w:val="center"/>
          </w:tcPr>
          <w:p w:rsidR="00E1132A" w:rsidRPr="00D160AA" w:rsidRDefault="00745B6D" w:rsidP="00E1132A">
            <w:pPr>
              <w:spacing w:after="0" w:line="240" w:lineRule="auto"/>
              <w:ind w:hanging="108"/>
              <w:jc w:val="center"/>
              <w:rPr>
                <w:rFonts w:ascii="Times New Roman" w:hAnsi="Times New Roman"/>
                <w:sz w:val="28"/>
                <w:szCs w:val="28"/>
                <w:lang w:val="uk-UA"/>
              </w:rPr>
            </w:pPr>
            <w:r w:rsidRPr="00D160AA">
              <w:rPr>
                <w:rFonts w:ascii="Times New Roman" w:hAnsi="Times New Roman"/>
                <w:b/>
                <w:bCs/>
                <w:sz w:val="28"/>
                <w:szCs w:val="28"/>
                <w:lang w:val="uk-UA"/>
              </w:rPr>
              <w:t>19 320</w:t>
            </w:r>
            <w:r w:rsidR="00E1132A" w:rsidRPr="00D160AA">
              <w:rPr>
                <w:rFonts w:ascii="Times New Roman" w:hAnsi="Times New Roman"/>
                <w:b/>
                <w:bCs/>
                <w:sz w:val="28"/>
                <w:szCs w:val="28"/>
                <w:lang w:val="uk-UA"/>
              </w:rPr>
              <w:t xml:space="preserve"> 820</w:t>
            </w:r>
            <w:r w:rsidR="00E1132A" w:rsidRPr="00D160AA">
              <w:rPr>
                <w:rFonts w:ascii="Times New Roman" w:hAnsi="Times New Roman"/>
                <w:b/>
                <w:bCs/>
                <w:sz w:val="28"/>
                <w:szCs w:val="28"/>
              </w:rPr>
              <w:t xml:space="preserve"> </w:t>
            </w:r>
            <w:r w:rsidR="00E1132A" w:rsidRPr="00D160AA">
              <w:rPr>
                <w:rFonts w:ascii="Times New Roman" w:hAnsi="Times New Roman"/>
                <w:b/>
                <w:bCs/>
                <w:sz w:val="28"/>
                <w:szCs w:val="28"/>
                <w:lang w:val="uk-UA"/>
              </w:rPr>
              <w:t>000</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132A" w:rsidRPr="00D160AA" w:rsidRDefault="00E1132A" w:rsidP="00E1132A">
            <w:pPr>
              <w:spacing w:after="0" w:line="240" w:lineRule="auto"/>
              <w:ind w:left="-108"/>
              <w:jc w:val="center"/>
              <w:rPr>
                <w:rFonts w:ascii="Times New Roman" w:hAnsi="Times New Roman"/>
                <w:sz w:val="28"/>
                <w:szCs w:val="28"/>
              </w:rPr>
            </w:pPr>
            <w:r w:rsidRPr="00D160AA">
              <w:rPr>
                <w:rFonts w:ascii="Times New Roman" w:hAnsi="Times New Roman"/>
                <w:b/>
                <w:sz w:val="28"/>
                <w:szCs w:val="28"/>
                <w:lang w:val="uk-UA"/>
              </w:rPr>
              <w:t>11 111 000</w:t>
            </w:r>
          </w:p>
        </w:tc>
      </w:tr>
      <w:tr w:rsidR="00E1132A" w:rsidRPr="00D160AA" w:rsidTr="00E1132A">
        <w:tc>
          <w:tcPr>
            <w:tcW w:w="3396"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у тому числі: </w:t>
            </w:r>
          </w:p>
        </w:tc>
        <w:tc>
          <w:tcPr>
            <w:tcW w:w="2544"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r>
      <w:tr w:rsidR="00E1132A" w:rsidRPr="00D160AA" w:rsidTr="00E1132A">
        <w:tc>
          <w:tcPr>
            <w:tcW w:w="3396"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кошти бюджету Ніжинської міської об’єднаної територіальної громади</w:t>
            </w:r>
          </w:p>
        </w:tc>
        <w:tc>
          <w:tcPr>
            <w:tcW w:w="2544" w:type="dxa"/>
            <w:tcBorders>
              <w:top w:val="single" w:sz="4" w:space="0" w:color="000000"/>
              <w:left w:val="single" w:sz="4" w:space="0" w:color="000000"/>
              <w:bottom w:val="single" w:sz="4" w:space="0" w:color="000000"/>
            </w:tcBorders>
            <w:shd w:val="clear" w:color="auto" w:fill="auto"/>
            <w:vAlign w:val="center"/>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sz w:val="28"/>
                <w:szCs w:val="28"/>
                <w:lang w:val="uk-UA"/>
              </w:rPr>
              <w:t>14 392 030</w:t>
            </w:r>
          </w:p>
        </w:tc>
        <w:tc>
          <w:tcPr>
            <w:tcW w:w="2520" w:type="dxa"/>
            <w:tcBorders>
              <w:top w:val="single" w:sz="4" w:space="0" w:color="000000"/>
              <w:left w:val="single" w:sz="4" w:space="0" w:color="000000"/>
              <w:bottom w:val="single" w:sz="4" w:space="0" w:color="000000"/>
            </w:tcBorders>
            <w:shd w:val="clear" w:color="auto" w:fill="auto"/>
            <w:vAlign w:val="center"/>
          </w:tcPr>
          <w:p w:rsidR="00E1132A" w:rsidRPr="00D160AA" w:rsidRDefault="002E5C0B" w:rsidP="00E1132A">
            <w:pPr>
              <w:spacing w:after="0" w:line="240" w:lineRule="auto"/>
              <w:ind w:hanging="108"/>
              <w:jc w:val="center"/>
              <w:rPr>
                <w:rFonts w:ascii="Times New Roman" w:hAnsi="Times New Roman"/>
                <w:sz w:val="28"/>
                <w:szCs w:val="28"/>
              </w:rPr>
            </w:pPr>
            <w:r w:rsidRPr="00D160AA">
              <w:rPr>
                <w:rFonts w:ascii="Times New Roman" w:hAnsi="Times New Roman"/>
                <w:bCs/>
                <w:sz w:val="28"/>
                <w:szCs w:val="28"/>
                <w:lang w:val="uk-UA"/>
              </w:rPr>
              <w:t>19</w:t>
            </w:r>
            <w:r w:rsidR="00745B6D" w:rsidRPr="00D160AA">
              <w:rPr>
                <w:rFonts w:ascii="Times New Roman" w:hAnsi="Times New Roman"/>
                <w:bCs/>
                <w:sz w:val="28"/>
                <w:szCs w:val="28"/>
                <w:lang w:val="uk-UA"/>
              </w:rPr>
              <w:t> 320</w:t>
            </w:r>
            <w:r w:rsidR="00E1132A" w:rsidRPr="00D160AA">
              <w:rPr>
                <w:rFonts w:ascii="Times New Roman" w:hAnsi="Times New Roman"/>
                <w:bCs/>
                <w:sz w:val="28"/>
                <w:szCs w:val="28"/>
                <w:lang w:val="uk-UA"/>
              </w:rPr>
              <w:t xml:space="preserve"> 820 000</w:t>
            </w:r>
            <w:r w:rsidR="00E1132A" w:rsidRPr="00D160AA">
              <w:rPr>
                <w:rFonts w:ascii="Times New Roman" w:hAnsi="Times New Roman"/>
                <w:bCs/>
                <w:sz w:val="28"/>
                <w:szCs w:val="28"/>
              </w:rPr>
              <w:t xml:space="preserve">  </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132A" w:rsidRPr="00D160AA" w:rsidRDefault="00E1132A" w:rsidP="00E1132A">
            <w:pPr>
              <w:spacing w:after="0" w:line="240" w:lineRule="auto"/>
              <w:ind w:left="-108"/>
              <w:jc w:val="center"/>
              <w:rPr>
                <w:rFonts w:ascii="Times New Roman" w:hAnsi="Times New Roman"/>
                <w:sz w:val="28"/>
                <w:szCs w:val="28"/>
              </w:rPr>
            </w:pPr>
            <w:r w:rsidRPr="00D160AA">
              <w:rPr>
                <w:rFonts w:ascii="Times New Roman" w:hAnsi="Times New Roman"/>
                <w:sz w:val="28"/>
                <w:szCs w:val="28"/>
                <w:lang w:val="uk-UA"/>
              </w:rPr>
              <w:t>11 111 000</w:t>
            </w:r>
          </w:p>
        </w:tc>
      </w:tr>
      <w:tr w:rsidR="00E1132A" w:rsidRPr="00D160AA" w:rsidTr="00E1132A">
        <w:tc>
          <w:tcPr>
            <w:tcW w:w="3396"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кошти інших джерел</w:t>
            </w:r>
          </w:p>
        </w:tc>
        <w:tc>
          <w:tcPr>
            <w:tcW w:w="2544"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E1132A" w:rsidRPr="00D160AA" w:rsidRDefault="00E1132A" w:rsidP="00E1132A">
            <w:pPr>
              <w:snapToGrid w:val="0"/>
              <w:spacing w:after="0" w:line="240" w:lineRule="auto"/>
              <w:jc w:val="center"/>
              <w:rPr>
                <w:rFonts w:ascii="Times New Roman" w:hAnsi="Times New Roman"/>
                <w:sz w:val="28"/>
                <w:szCs w:val="28"/>
                <w:lang w:val="uk-UA"/>
              </w:rPr>
            </w:pPr>
          </w:p>
        </w:tc>
      </w:tr>
    </w:tbl>
    <w:p w:rsidR="00E1132A" w:rsidRPr="00D160AA" w:rsidRDefault="00E1132A" w:rsidP="00E1132A">
      <w:pPr>
        <w:pStyle w:val="21"/>
        <w:shd w:val="clear" w:color="auto" w:fill="FFFFFF"/>
        <w:ind w:left="-540" w:firstLine="720"/>
        <w:jc w:val="center"/>
        <w:rPr>
          <w:sz w:val="28"/>
          <w:szCs w:val="28"/>
          <w:lang w:val="uk-UA"/>
        </w:rPr>
      </w:pPr>
    </w:p>
    <w:p w:rsidR="00E1132A" w:rsidRPr="00D160AA" w:rsidRDefault="00E1132A" w:rsidP="00E1132A">
      <w:pPr>
        <w:pStyle w:val="21"/>
        <w:shd w:val="clear" w:color="auto" w:fill="FFFFFF"/>
        <w:ind w:left="-540" w:firstLine="720"/>
        <w:jc w:val="center"/>
        <w:rPr>
          <w:sz w:val="28"/>
          <w:szCs w:val="28"/>
        </w:rPr>
      </w:pPr>
      <w:r w:rsidRPr="00D160AA">
        <w:rPr>
          <w:sz w:val="28"/>
          <w:szCs w:val="28"/>
          <w:lang w:val="uk-UA"/>
        </w:rPr>
        <w:lastRenderedPageBreak/>
        <w:t>Для надання якісних медичних послуг населенню на сучасному рівні, необхідним є придбання медичного обладнання :</w:t>
      </w:r>
    </w:p>
    <w:p w:rsidR="00E1132A" w:rsidRPr="00D160AA" w:rsidRDefault="00E1132A" w:rsidP="00E1132A">
      <w:pPr>
        <w:spacing w:after="0" w:line="240" w:lineRule="auto"/>
        <w:ind w:right="-5"/>
        <w:jc w:val="both"/>
        <w:rPr>
          <w:rFonts w:ascii="Times New Roman" w:hAnsi="Times New Roman"/>
          <w:sz w:val="28"/>
          <w:szCs w:val="28"/>
        </w:rPr>
      </w:pPr>
      <w:r w:rsidRPr="00D160AA">
        <w:rPr>
          <w:rFonts w:ascii="Times New Roman" w:hAnsi="Times New Roman"/>
          <w:b/>
          <w:sz w:val="28"/>
          <w:szCs w:val="28"/>
          <w:lang w:val="uk-UA"/>
        </w:rPr>
        <w:t xml:space="preserve">           2020 рік</w:t>
      </w:r>
    </w:p>
    <w:tbl>
      <w:tblPr>
        <w:tblW w:w="0" w:type="auto"/>
        <w:tblInd w:w="88" w:type="dxa"/>
        <w:tblLayout w:type="fixed"/>
        <w:tblLook w:val="0000" w:firstRow="0" w:lastRow="0" w:firstColumn="0" w:lastColumn="0" w:noHBand="0" w:noVBand="0"/>
      </w:tblPr>
      <w:tblGrid>
        <w:gridCol w:w="566"/>
        <w:gridCol w:w="7009"/>
        <w:gridCol w:w="1970"/>
      </w:tblGrid>
      <w:tr w:rsidR="00E1132A" w:rsidRPr="00D160AA" w:rsidTr="00E1132A">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Офтальмологічне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з ЛОР </w:t>
            </w:r>
            <w:proofErr w:type="spellStart"/>
            <w:r w:rsidRPr="00D160AA">
              <w:rPr>
                <w:rFonts w:ascii="Times New Roman" w:hAnsi="Times New Roman"/>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Факоемульсифікатор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2 210 000,00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170 000,00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2 380 000,00</w:t>
            </w:r>
          </w:p>
        </w:tc>
      </w:tr>
      <w:tr w:rsidR="00E1132A" w:rsidRPr="00D160AA" w:rsidTr="00E1132A">
        <w:trPr>
          <w:trHeight w:val="581"/>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Неврологічне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Кисневий</w:t>
            </w:r>
            <w:proofErr w:type="spellEnd"/>
            <w:r w:rsidRPr="00D160AA">
              <w:rPr>
                <w:rFonts w:ascii="Times New Roman" w:hAnsi="Times New Roman"/>
                <w:sz w:val="28"/>
                <w:szCs w:val="28"/>
              </w:rPr>
              <w:t xml:space="preserve"> концентратор</w:t>
            </w:r>
            <w:r w:rsidRPr="00D160AA">
              <w:rPr>
                <w:rFonts w:ascii="Times New Roman" w:hAnsi="Times New Roman"/>
                <w:sz w:val="28"/>
                <w:szCs w:val="28"/>
                <w:lang w:val="uk-UA"/>
              </w:rPr>
              <w:t xml:space="preserve">, </w:t>
            </w:r>
            <w:r w:rsidRPr="00D160AA">
              <w:rPr>
                <w:rFonts w:ascii="Times New Roman" w:hAnsi="Times New Roman"/>
                <w:sz w:val="28"/>
                <w:szCs w:val="28"/>
              </w:rPr>
              <w:t xml:space="preserve">10 л </w:t>
            </w:r>
            <w:r w:rsidRPr="00D160AA">
              <w:rPr>
                <w:rFonts w:ascii="Times New Roman" w:hAnsi="Times New Roman"/>
                <w:sz w:val="28"/>
                <w:szCs w:val="28"/>
                <w:lang w:val="uk-UA"/>
              </w:rPr>
              <w:t>– 1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Носилки медичні (</w:t>
            </w:r>
            <w:proofErr w:type="spellStart"/>
            <w:r w:rsidRPr="00D160AA">
              <w:rPr>
                <w:rFonts w:ascii="Times New Roman" w:hAnsi="Times New Roman"/>
                <w:sz w:val="28"/>
                <w:szCs w:val="28"/>
                <w:lang w:val="uk-UA"/>
              </w:rPr>
              <w:t>каталка</w:t>
            </w:r>
            <w:proofErr w:type="spellEnd"/>
            <w:r w:rsidRPr="00D160AA">
              <w:rPr>
                <w:rFonts w:ascii="Times New Roman" w:hAnsi="Times New Roman"/>
                <w:sz w:val="28"/>
                <w:szCs w:val="28"/>
                <w:lang w:val="uk-UA"/>
              </w:rPr>
              <w:t>) – 1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40 380,00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Насос шприцевий – 3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90 000,00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170 380,00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r w:rsidRPr="00D160AA">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Cs/>
                <w:sz w:val="28"/>
                <w:szCs w:val="28"/>
                <w:lang w:val="uk-UA"/>
              </w:rPr>
            </w:pPr>
            <w:r w:rsidRPr="00D160AA">
              <w:rPr>
                <w:rFonts w:ascii="Times New Roman" w:hAnsi="Times New Roman"/>
                <w:bCs/>
                <w:sz w:val="28"/>
                <w:szCs w:val="28"/>
                <w:lang w:val="uk-UA"/>
              </w:rPr>
              <w:t>Кисневий концентратор на два виходи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        40 000,00</w:t>
            </w:r>
          </w:p>
        </w:tc>
      </w:tr>
      <w:tr w:rsidR="00E1132A" w:rsidRPr="00D160AA" w:rsidTr="00E1132A">
        <w:trPr>
          <w:trHeight w:val="488"/>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lang w:val="uk-UA"/>
              </w:rPr>
              <w:t>Електрохірургічний</w:t>
            </w:r>
            <w:proofErr w:type="spellEnd"/>
            <w:r w:rsidRPr="00D160AA">
              <w:rPr>
                <w:rFonts w:ascii="Times New Roman" w:hAnsi="Times New Roman"/>
                <w:sz w:val="28"/>
                <w:szCs w:val="28"/>
                <w:lang w:val="uk-UA"/>
              </w:rPr>
              <w:t xml:space="preserve"> апарат/коагулятор/</w:t>
            </w:r>
            <w:r w:rsidRPr="00D160AA">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6</w:t>
            </w:r>
            <w:r w:rsidRPr="00D160AA">
              <w:rPr>
                <w:rFonts w:ascii="Times New Roman" w:hAnsi="Times New Roman"/>
                <w:sz w:val="28"/>
                <w:szCs w:val="28"/>
              </w:rPr>
              <w:t xml:space="preserve">0 000,00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Р</w:t>
            </w:r>
            <w:proofErr w:type="spellStart"/>
            <w:r w:rsidRPr="00D160AA">
              <w:rPr>
                <w:rFonts w:ascii="Times New Roman" w:hAnsi="Times New Roman"/>
                <w:sz w:val="28"/>
                <w:szCs w:val="28"/>
              </w:rPr>
              <w:t>езектоскоп</w:t>
            </w:r>
            <w:proofErr w:type="spellEnd"/>
            <w:r w:rsidRPr="00D160AA">
              <w:rPr>
                <w:rFonts w:ascii="Times New Roman" w:hAnsi="Times New Roman"/>
                <w:sz w:val="28"/>
                <w:szCs w:val="28"/>
              </w:rPr>
              <w:t xml:space="preserve"> з </w:t>
            </w:r>
            <w:r w:rsidRPr="00D160AA">
              <w:rPr>
                <w:rFonts w:ascii="Times New Roman" w:hAnsi="Times New Roman"/>
                <w:sz w:val="28"/>
                <w:szCs w:val="28"/>
                <w:lang w:val="uk-UA"/>
              </w:rPr>
              <w:t>ендоскопічним обладнанням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    2 000 000,00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Фібробронхоскоп</w:t>
            </w:r>
            <w:proofErr w:type="spellEnd"/>
            <w:r w:rsidRPr="00D160AA">
              <w:rPr>
                <w:rFonts w:ascii="Times New Roman" w:hAnsi="Times New Roman"/>
                <w:sz w:val="28"/>
                <w:szCs w:val="28"/>
                <w:lang w:val="uk-UA"/>
              </w:rPr>
              <w:t xml:space="preserve"> з набором маніпуляторів</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Кріодеструктор</w:t>
            </w:r>
            <w:proofErr w:type="spellEnd"/>
            <w:r w:rsidRPr="00D160AA">
              <w:rPr>
                <w:rFonts w:ascii="Times New Roman" w:hAnsi="Times New Roman"/>
                <w:sz w:val="28"/>
                <w:szCs w:val="28"/>
                <w:lang w:val="uk-UA"/>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38 000,00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 пацієнта</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Автоматична </w:t>
            </w:r>
            <w:proofErr w:type="spellStart"/>
            <w:r w:rsidRPr="00D160AA">
              <w:rPr>
                <w:rFonts w:ascii="Times New Roman" w:hAnsi="Times New Roman"/>
                <w:sz w:val="28"/>
                <w:szCs w:val="28"/>
                <w:lang w:val="uk-UA"/>
              </w:rPr>
              <w:t>біопсій</w:t>
            </w:r>
            <w:proofErr w:type="spellEnd"/>
            <w:r w:rsidRPr="00D160AA">
              <w:rPr>
                <w:rFonts w:ascii="Times New Roman" w:hAnsi="Times New Roman"/>
                <w:sz w:val="28"/>
                <w:szCs w:val="28"/>
                <w:lang w:val="uk-UA"/>
              </w:rPr>
              <w:t xml:space="preserve"> на система – пістолет Бард</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57 000,00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Відеобронхоскоп</w:t>
            </w:r>
            <w:proofErr w:type="spellEnd"/>
            <w:r w:rsidRPr="00D160AA">
              <w:rPr>
                <w:rFonts w:ascii="Times New Roman" w:hAnsi="Times New Roman"/>
                <w:sz w:val="28"/>
                <w:szCs w:val="28"/>
                <w:lang w:val="uk-UA"/>
              </w:rPr>
              <w:t xml:space="preserve"> з процесором та освітлювачем, монітором та стійкою</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1 200 000,00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4 010 000,00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анестезіології</w:t>
            </w:r>
            <w:proofErr w:type="spellEnd"/>
            <w:r w:rsidRPr="00D160AA">
              <w:rPr>
                <w:rFonts w:ascii="Times New Roman" w:hAnsi="Times New Roman"/>
                <w:b/>
                <w:bCs/>
                <w:sz w:val="28"/>
                <w:szCs w:val="28"/>
              </w:rPr>
              <w:t xml:space="preserve"> з </w:t>
            </w:r>
            <w:proofErr w:type="spellStart"/>
            <w:r w:rsidRPr="00D160AA">
              <w:rPr>
                <w:rFonts w:ascii="Times New Roman" w:hAnsi="Times New Roman"/>
                <w:b/>
                <w:bCs/>
                <w:sz w:val="28"/>
                <w:szCs w:val="28"/>
              </w:rPr>
              <w:t>ліжками</w:t>
            </w:r>
            <w:proofErr w:type="spellEnd"/>
            <w:r w:rsidRPr="00D160AA">
              <w:rPr>
                <w:rFonts w:ascii="Times New Roman" w:hAnsi="Times New Roman"/>
                <w:b/>
                <w:bCs/>
                <w:sz w:val="28"/>
                <w:szCs w:val="28"/>
              </w:rPr>
              <w:t xml:space="preserve"> для </w:t>
            </w:r>
            <w:proofErr w:type="spellStart"/>
            <w:r w:rsidRPr="00D160AA">
              <w:rPr>
                <w:rFonts w:ascii="Times New Roman" w:hAnsi="Times New Roman"/>
                <w:b/>
                <w:bCs/>
                <w:sz w:val="28"/>
                <w:szCs w:val="28"/>
              </w:rPr>
              <w:t>інтенсивної</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терапії</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Приліжковий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монітор</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пацієнта</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 xml:space="preserve">багатофункціональний- 4 </w:t>
            </w:r>
            <w:r w:rsidRPr="00D160AA">
              <w:rPr>
                <w:rFonts w:ascii="Times New Roman" w:hAnsi="Times New Roman"/>
                <w:sz w:val="28"/>
                <w:szCs w:val="28"/>
              </w:rPr>
              <w:t xml:space="preserve">шт. </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       288 000,00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Апарат</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ШВЛ</w:t>
            </w:r>
            <w:r w:rsidRPr="00D160AA">
              <w:rPr>
                <w:rFonts w:ascii="Times New Roman" w:hAnsi="Times New Roman"/>
                <w:sz w:val="28"/>
                <w:szCs w:val="28"/>
                <w:lang w:val="en-US"/>
              </w:rPr>
              <w:t xml:space="preserve"> -</w:t>
            </w:r>
            <w:r w:rsidRPr="00D160AA">
              <w:rPr>
                <w:rFonts w:ascii="Times New Roman" w:hAnsi="Times New Roman"/>
                <w:sz w:val="28"/>
                <w:szCs w:val="28"/>
                <w:lang w:val="uk-UA"/>
              </w:rPr>
              <w:t>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640 000,00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Відеоларингоскоп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150 000,00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1 078 000,00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Оптигенний</w:t>
            </w:r>
            <w:proofErr w:type="spellEnd"/>
            <w:r w:rsidRPr="00D160AA">
              <w:rPr>
                <w:rFonts w:ascii="Times New Roman" w:hAnsi="Times New Roman"/>
                <w:sz w:val="28"/>
                <w:szCs w:val="28"/>
                <w:lang w:val="uk-UA"/>
              </w:rPr>
              <w:t xml:space="preserve"> когерентний томограф /для обстеження органів зору/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350 000,00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138 800,00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Апарат високочастотний </w:t>
            </w:r>
            <w:proofErr w:type="spellStart"/>
            <w:r w:rsidRPr="00D160AA">
              <w:rPr>
                <w:rFonts w:ascii="Times New Roman" w:hAnsi="Times New Roman"/>
                <w:sz w:val="28"/>
                <w:szCs w:val="28"/>
                <w:lang w:val="uk-UA"/>
              </w:rPr>
              <w:t>електрохірургічний</w:t>
            </w:r>
            <w:proofErr w:type="spellEnd"/>
            <w:r w:rsidRPr="00D160AA">
              <w:rPr>
                <w:rFonts w:ascii="Times New Roman" w:hAnsi="Times New Roman"/>
                <w:sz w:val="28"/>
                <w:szCs w:val="28"/>
                <w:lang w:val="uk-UA"/>
              </w:rPr>
              <w:t xml:space="preserve"> Надія - 2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113 000,00</w:t>
            </w:r>
          </w:p>
        </w:tc>
      </w:tr>
      <w:tr w:rsidR="00E1132A" w:rsidRPr="00D160AA" w:rsidTr="00E1132A">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Апарат для </w:t>
            </w:r>
            <w:proofErr w:type="spellStart"/>
            <w:r w:rsidRPr="00D160AA">
              <w:rPr>
                <w:rFonts w:ascii="Times New Roman" w:hAnsi="Times New Roman"/>
                <w:sz w:val="28"/>
                <w:szCs w:val="28"/>
                <w:lang w:val="uk-UA"/>
              </w:rPr>
              <w:t>пневмомасажу</w:t>
            </w:r>
            <w:proofErr w:type="spellEnd"/>
            <w:r w:rsidRPr="00D160AA">
              <w:rPr>
                <w:rFonts w:ascii="Times New Roman" w:hAnsi="Times New Roman"/>
                <w:sz w:val="28"/>
                <w:szCs w:val="28"/>
                <w:lang w:val="uk-UA"/>
              </w:rPr>
              <w:t xml:space="preserve"> барабанної перетинки вуха «АПМУ-компресор»</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26 000,00</w:t>
            </w:r>
          </w:p>
        </w:tc>
      </w:tr>
      <w:tr w:rsidR="00E1132A" w:rsidRPr="00D160AA" w:rsidTr="00E1132A">
        <w:trPr>
          <w:trHeight w:val="379"/>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Амбіотренер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15 000,00</w:t>
            </w:r>
          </w:p>
        </w:tc>
      </w:tr>
      <w:tr w:rsidR="00E1132A" w:rsidRPr="00D160AA" w:rsidTr="00E1132A">
        <w:trPr>
          <w:trHeight w:val="428"/>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642 800,00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Травматологічне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Артроскопічна</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стійка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2 000 000,00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2 000 000,00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Клінічна</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414"/>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Напвіавтоматичний</w:t>
            </w:r>
            <w:proofErr w:type="spellEnd"/>
            <w:r w:rsidRPr="00D160AA">
              <w:rPr>
                <w:rFonts w:ascii="Times New Roman" w:hAnsi="Times New Roman"/>
                <w:sz w:val="28"/>
                <w:szCs w:val="28"/>
                <w:lang w:val="uk-UA"/>
              </w:rPr>
              <w:t xml:space="preserve"> 4-х канальний </w:t>
            </w:r>
            <w:proofErr w:type="spellStart"/>
            <w:r w:rsidRPr="00D160AA">
              <w:rPr>
                <w:rFonts w:ascii="Times New Roman" w:hAnsi="Times New Roman"/>
                <w:sz w:val="28"/>
                <w:szCs w:val="28"/>
                <w:lang w:val="uk-UA"/>
              </w:rPr>
              <w:t>коагулометр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160 000,00</w:t>
            </w:r>
          </w:p>
        </w:tc>
      </w:tr>
      <w:tr w:rsidR="00E1132A" w:rsidRPr="00D160AA" w:rsidTr="00E1132A">
        <w:trPr>
          <w:trHeight w:val="406"/>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Аналізатор газів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Аналізатор</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електролітів</w:t>
            </w:r>
            <w:proofErr w:type="spellEnd"/>
            <w:r w:rsidRPr="00D160AA">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150</w:t>
            </w:r>
            <w:r w:rsidRPr="00D160AA">
              <w:rPr>
                <w:rFonts w:ascii="Times New Roman" w:hAnsi="Times New Roman"/>
                <w:sz w:val="28"/>
                <w:szCs w:val="28"/>
              </w:rPr>
              <w:t xml:space="preserve"> 000,00  </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Комплект </w:t>
            </w:r>
            <w:proofErr w:type="spellStart"/>
            <w:r w:rsidRPr="00D160AA">
              <w:rPr>
                <w:rFonts w:ascii="Times New Roman" w:hAnsi="Times New Roman"/>
                <w:sz w:val="28"/>
                <w:szCs w:val="28"/>
                <w:lang w:val="uk-UA"/>
              </w:rPr>
              <w:t>облладнання</w:t>
            </w:r>
            <w:proofErr w:type="spellEnd"/>
            <w:r w:rsidRPr="00D160AA">
              <w:rPr>
                <w:rFonts w:ascii="Times New Roman" w:hAnsi="Times New Roman"/>
                <w:sz w:val="28"/>
                <w:szCs w:val="28"/>
                <w:lang w:val="uk-UA"/>
              </w:rPr>
              <w:t xml:space="preserve"> для проведення досліджень методом ІФА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500 000,00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1 010 000,00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bCs/>
                <w:sz w:val="28"/>
                <w:szCs w:val="28"/>
              </w:rPr>
              <w:t>П</w:t>
            </w:r>
            <w:r w:rsidRPr="00D160AA">
              <w:rPr>
                <w:rFonts w:ascii="Times New Roman" w:hAnsi="Times New Roman"/>
                <w:b/>
                <w:bCs/>
                <w:sz w:val="28"/>
                <w:szCs w:val="28"/>
                <w:lang w:val="uk-UA"/>
              </w:rPr>
              <w:t>с</w:t>
            </w:r>
            <w:r w:rsidRPr="00D160AA">
              <w:rPr>
                <w:rFonts w:ascii="Times New Roman" w:hAnsi="Times New Roman"/>
                <w:b/>
                <w:bCs/>
                <w:sz w:val="28"/>
                <w:szCs w:val="28"/>
              </w:rPr>
              <w:t>и</w:t>
            </w:r>
            <w:proofErr w:type="spellStart"/>
            <w:r w:rsidRPr="00D160AA">
              <w:rPr>
                <w:rFonts w:ascii="Times New Roman" w:hAnsi="Times New Roman"/>
                <w:b/>
                <w:bCs/>
                <w:sz w:val="28"/>
                <w:szCs w:val="28"/>
                <w:lang w:val="uk-UA"/>
              </w:rPr>
              <w:t>хоневрологічне</w:t>
            </w:r>
            <w:proofErr w:type="spellEnd"/>
            <w:r w:rsidRPr="00D160AA">
              <w:rPr>
                <w:rFonts w:ascii="Times New Roman" w:hAnsi="Times New Roman"/>
                <w:b/>
                <w:bCs/>
                <w:sz w:val="28"/>
                <w:szCs w:val="28"/>
                <w:lang w:val="uk-UA"/>
              </w:rPr>
              <w:t xml:space="preserve"> диспансерне</w:t>
            </w:r>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Ультрафіолетова камера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w:t>
            </w:r>
            <w:r w:rsidRPr="00D160AA">
              <w:rPr>
                <w:rFonts w:ascii="Times New Roman" w:hAnsi="Times New Roman"/>
                <w:sz w:val="28"/>
                <w:szCs w:val="28"/>
              </w:rPr>
              <w:t xml:space="preserve"> 000,00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12 000,00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Операційний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стіл</w:t>
            </w:r>
            <w:proofErr w:type="spellEnd"/>
            <w:r w:rsidRPr="00D160AA">
              <w:rPr>
                <w:rFonts w:ascii="Times New Roman" w:hAnsi="Times New Roman"/>
                <w:sz w:val="28"/>
                <w:szCs w:val="28"/>
                <w:lang w:val="uk-UA"/>
              </w:rPr>
              <w:t xml:space="preserve"> в комплекті- 2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400 000,00</w:t>
            </w:r>
          </w:p>
        </w:tc>
      </w:tr>
      <w:tr w:rsidR="00E1132A" w:rsidRPr="00D160AA" w:rsidTr="00E1132A">
        <w:trPr>
          <w:trHeight w:val="25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О</w:t>
            </w:r>
            <w:proofErr w:type="spellStart"/>
            <w:r w:rsidRPr="00D160AA">
              <w:rPr>
                <w:rFonts w:ascii="Times New Roman" w:hAnsi="Times New Roman"/>
                <w:sz w:val="28"/>
                <w:szCs w:val="28"/>
              </w:rPr>
              <w:t>пераційн</w:t>
            </w:r>
            <w:proofErr w:type="spellEnd"/>
            <w:r w:rsidRPr="00D160AA">
              <w:rPr>
                <w:rFonts w:ascii="Times New Roman" w:hAnsi="Times New Roman"/>
                <w:sz w:val="28"/>
                <w:szCs w:val="28"/>
                <w:lang w:val="uk-UA"/>
              </w:rPr>
              <w:t>а</w:t>
            </w:r>
            <w:r w:rsidRPr="00D160AA">
              <w:rPr>
                <w:rFonts w:ascii="Times New Roman" w:hAnsi="Times New Roman"/>
                <w:sz w:val="28"/>
                <w:szCs w:val="28"/>
              </w:rPr>
              <w:t xml:space="preserve"> </w:t>
            </w:r>
            <w:r w:rsidRPr="00D160AA">
              <w:rPr>
                <w:rFonts w:ascii="Times New Roman" w:hAnsi="Times New Roman"/>
                <w:sz w:val="28"/>
                <w:szCs w:val="28"/>
                <w:lang w:val="uk-UA"/>
              </w:rPr>
              <w:t>лампа –1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i/>
                <w:sz w:val="28"/>
                <w:szCs w:val="28"/>
                <w:lang w:val="uk-UA"/>
              </w:rPr>
              <w:t>465 000,0</w:t>
            </w:r>
            <w:r w:rsidRPr="00D160AA">
              <w:rPr>
                <w:rFonts w:ascii="Times New Roman" w:hAnsi="Times New Roman"/>
                <w:sz w:val="28"/>
                <w:szCs w:val="28"/>
                <w:lang w:val="uk-UA"/>
              </w:rPr>
              <w:t>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Терапевтичне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Концентратор кисню</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Функціональні ліжка – 5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85 000,00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Небулайзер</w:t>
            </w:r>
            <w:proofErr w:type="spellEnd"/>
            <w:r w:rsidRPr="00D160AA">
              <w:rPr>
                <w:rFonts w:ascii="Times New Roman" w:hAnsi="Times New Roman"/>
                <w:sz w:val="28"/>
                <w:szCs w:val="28"/>
                <w:lang w:val="uk-UA"/>
              </w:rPr>
              <w:t xml:space="preserve"> стаціонарний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132 000,00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bCs/>
                <w:sz w:val="28"/>
                <w:szCs w:val="28"/>
                <w:lang w:val="uk-UA"/>
              </w:rPr>
              <w:t xml:space="preserve">Інфекційне </w:t>
            </w:r>
            <w:proofErr w:type="spellStart"/>
            <w:r w:rsidRPr="00D160AA">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Концентратори  кисню – 4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ШВЛ для дітей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w:t>
            </w:r>
            <w:r w:rsidRPr="00D160AA">
              <w:rPr>
                <w:rFonts w:ascii="Times New Roman" w:hAnsi="Times New Roman"/>
                <w:sz w:val="28"/>
                <w:szCs w:val="28"/>
                <w:lang w:val="en-US"/>
              </w:rPr>
              <w:t>5</w:t>
            </w:r>
            <w:r w:rsidRPr="00D160AA">
              <w:rPr>
                <w:rFonts w:ascii="Times New Roman" w:hAnsi="Times New Roman"/>
                <w:sz w:val="28"/>
                <w:szCs w:val="28"/>
                <w:lang w:val="uk-UA"/>
              </w:rPr>
              <w:t>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450 000,00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ЕКГ-апарат спокою /12-канальна ЕКГ спокою, </w:t>
            </w:r>
            <w:proofErr w:type="spellStart"/>
            <w:r w:rsidRPr="00D160AA">
              <w:rPr>
                <w:rFonts w:ascii="Times New Roman" w:hAnsi="Times New Roman"/>
                <w:sz w:val="28"/>
                <w:szCs w:val="28"/>
                <w:lang w:val="uk-UA"/>
              </w:rPr>
              <w:t>ритмограма</w:t>
            </w:r>
            <w:proofErr w:type="spellEnd"/>
            <w:r w:rsidRPr="00D160AA">
              <w:rPr>
                <w:rFonts w:ascii="Times New Roman" w:hAnsi="Times New Roman"/>
                <w:sz w:val="28"/>
                <w:szCs w:val="28"/>
                <w:lang w:val="uk-UA"/>
              </w:rPr>
              <w:t xml:space="preserve">, автоматичне вимірювання, </w:t>
            </w:r>
            <w:proofErr w:type="spellStart"/>
            <w:r w:rsidRPr="00D160AA">
              <w:rPr>
                <w:rFonts w:ascii="Times New Roman" w:hAnsi="Times New Roman"/>
                <w:sz w:val="28"/>
                <w:szCs w:val="28"/>
                <w:lang w:val="uk-UA"/>
              </w:rPr>
              <w:t>інтерпритація</w:t>
            </w:r>
            <w:proofErr w:type="spellEnd"/>
            <w:r w:rsidRPr="00D160AA">
              <w:rPr>
                <w:rFonts w:ascii="Times New Roman" w:hAnsi="Times New Roman"/>
                <w:sz w:val="28"/>
                <w:szCs w:val="28"/>
                <w:lang w:val="uk-UA"/>
              </w:rPr>
              <w:t>, система керування даними, мережева ліцензія на 3 робочі місця/</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56 000,00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Спірографічний</w:t>
            </w:r>
            <w:proofErr w:type="spellEnd"/>
            <w:r w:rsidRPr="00D160AA">
              <w:rPr>
                <w:rFonts w:ascii="Times New Roman" w:hAnsi="Times New Roman"/>
                <w:sz w:val="28"/>
                <w:szCs w:val="28"/>
                <w:lang w:val="uk-UA"/>
              </w:rPr>
              <w:t xml:space="preserve"> комплекс</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111 000,00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b/>
                <w:sz w:val="28"/>
                <w:szCs w:val="28"/>
                <w:lang w:val="uk-UA"/>
              </w:rPr>
              <w:t xml:space="preserve">                     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Крісло стаціонарне донорське</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27 000,00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Ваги-міксер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44 000,00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Центрифуга лабораторна</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23 000,00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94 000,00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 xml:space="preserve">                    </w:t>
            </w:r>
            <w:r w:rsidRPr="00D160AA">
              <w:rPr>
                <w:rFonts w:ascii="Times New Roman" w:hAnsi="Times New Roman"/>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«Ампліпульс-5Бр»</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18 850,00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ударно-хвильової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108 000,00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126 850,00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                 </w:t>
            </w:r>
          </w:p>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 xml:space="preserve">   </w:t>
            </w:r>
            <w:proofErr w:type="spellStart"/>
            <w:r w:rsidRPr="00D160AA">
              <w:rPr>
                <w:rFonts w:ascii="Times New Roman" w:hAnsi="Times New Roman"/>
                <w:b/>
                <w:sz w:val="28"/>
                <w:szCs w:val="28"/>
                <w:lang w:val="uk-UA"/>
              </w:rPr>
              <w:t>Загальнолікарняна</w:t>
            </w:r>
            <w:proofErr w:type="spellEnd"/>
            <w:r w:rsidRPr="00D160AA">
              <w:rPr>
                <w:rFonts w:ascii="Times New Roman" w:hAnsi="Times New Roman"/>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Опромінювачі</w:t>
            </w:r>
            <w:proofErr w:type="spellEnd"/>
            <w:r w:rsidRPr="00D160AA">
              <w:rPr>
                <w:rFonts w:ascii="Times New Roman" w:hAnsi="Times New Roman"/>
                <w:sz w:val="28"/>
                <w:szCs w:val="28"/>
                <w:lang w:val="uk-UA"/>
              </w:rPr>
              <w:t xml:space="preserve"> бактерицидні – 5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w:t>
            </w:r>
            <w:r w:rsidRPr="00D160AA">
              <w:rPr>
                <w:rFonts w:ascii="Times New Roman" w:hAnsi="Times New Roman"/>
                <w:sz w:val="28"/>
                <w:szCs w:val="28"/>
                <w:lang w:val="en-US"/>
              </w:rPr>
              <w:t xml:space="preserve"> -</w:t>
            </w:r>
            <w:r w:rsidRPr="00D160AA">
              <w:rPr>
                <w:rFonts w:ascii="Times New Roman" w:hAnsi="Times New Roman"/>
                <w:sz w:val="28"/>
                <w:szCs w:val="28"/>
                <w:lang w:val="uk-UA"/>
              </w:rPr>
              <w:t>25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1 015 000,00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Автоклав – 1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1 550 000,00</w:t>
            </w: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14 392 030</w:t>
            </w: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bl>
    <w:p w:rsidR="00E1132A" w:rsidRPr="00D160AA" w:rsidRDefault="00E1132A" w:rsidP="00E1132A">
      <w:pPr>
        <w:spacing w:after="0" w:line="240" w:lineRule="auto"/>
        <w:ind w:right="-5"/>
        <w:jc w:val="both"/>
        <w:rPr>
          <w:rFonts w:ascii="Times New Roman" w:hAnsi="Times New Roman"/>
          <w:b/>
          <w:sz w:val="28"/>
          <w:szCs w:val="28"/>
          <w:lang w:val="uk-UA"/>
        </w:rPr>
      </w:pPr>
    </w:p>
    <w:p w:rsidR="00E1132A" w:rsidRPr="00D160AA" w:rsidRDefault="00E1132A" w:rsidP="00E1132A">
      <w:pPr>
        <w:spacing w:after="0" w:line="240" w:lineRule="auto"/>
        <w:ind w:right="-5"/>
        <w:jc w:val="both"/>
        <w:rPr>
          <w:rFonts w:ascii="Times New Roman" w:hAnsi="Times New Roman"/>
          <w:sz w:val="28"/>
          <w:szCs w:val="28"/>
          <w:lang w:val="uk-UA"/>
        </w:rPr>
      </w:pPr>
      <w:r w:rsidRPr="00D160AA">
        <w:rPr>
          <w:rFonts w:ascii="Times New Roman" w:hAnsi="Times New Roman"/>
          <w:sz w:val="28"/>
          <w:szCs w:val="28"/>
          <w:lang w:val="uk-UA"/>
        </w:rPr>
        <w:t>Для надання якісних медичних послуг населенню на сучасному рівні, пріоритетним є придбання медичного обладнання на 2021 рік:</w:t>
      </w:r>
    </w:p>
    <w:p w:rsidR="00E1132A" w:rsidRPr="00D160AA" w:rsidRDefault="00E1132A" w:rsidP="00E1132A">
      <w:pPr>
        <w:spacing w:after="0" w:line="240" w:lineRule="auto"/>
        <w:ind w:right="-5"/>
        <w:jc w:val="both"/>
        <w:rPr>
          <w:rFonts w:ascii="Times New Roman" w:hAnsi="Times New Roman"/>
          <w:sz w:val="28"/>
          <w:szCs w:val="28"/>
          <w:lang w:val="uk-UA"/>
        </w:rPr>
      </w:pPr>
    </w:p>
    <w:tbl>
      <w:tblPr>
        <w:tblStyle w:val="a7"/>
        <w:tblW w:w="0" w:type="auto"/>
        <w:tblLook w:val="04A0" w:firstRow="1" w:lastRow="0" w:firstColumn="1" w:lastColumn="0" w:noHBand="0" w:noVBand="1"/>
      </w:tblPr>
      <w:tblGrid>
        <w:gridCol w:w="657"/>
        <w:gridCol w:w="6896"/>
        <w:gridCol w:w="2076"/>
      </w:tblGrid>
      <w:tr w:rsidR="00E1132A" w:rsidRPr="00D160AA" w:rsidTr="00AB11F8">
        <w:trPr>
          <w:trHeight w:val="195"/>
        </w:trPr>
        <w:tc>
          <w:tcPr>
            <w:tcW w:w="657" w:type="dxa"/>
          </w:tcPr>
          <w:p w:rsidR="00E1132A" w:rsidRPr="00D160AA" w:rsidRDefault="00E1132A" w:rsidP="00E1132A">
            <w:pPr>
              <w:spacing w:after="0" w:line="240" w:lineRule="auto"/>
              <w:ind w:right="-5"/>
              <w:rPr>
                <w:rFonts w:ascii="Times New Roman" w:hAnsi="Times New Roman"/>
                <w:b/>
                <w:sz w:val="28"/>
                <w:szCs w:val="28"/>
                <w:lang w:val="uk-UA"/>
              </w:rPr>
            </w:pPr>
          </w:p>
        </w:tc>
        <w:tc>
          <w:tcPr>
            <w:tcW w:w="6896" w:type="dxa"/>
          </w:tcPr>
          <w:p w:rsidR="00E1132A" w:rsidRPr="00D160AA" w:rsidRDefault="000810AD" w:rsidP="00E1132A">
            <w:pPr>
              <w:spacing w:after="0" w:line="240" w:lineRule="auto"/>
              <w:ind w:right="-5"/>
              <w:jc w:val="center"/>
              <w:rPr>
                <w:rFonts w:ascii="Times New Roman" w:hAnsi="Times New Roman"/>
                <w:b/>
                <w:sz w:val="28"/>
                <w:szCs w:val="28"/>
                <w:lang w:val="uk-UA"/>
              </w:rPr>
            </w:pPr>
            <w:r w:rsidRPr="00D160AA">
              <w:rPr>
                <w:rFonts w:ascii="Times New Roman" w:hAnsi="Times New Roman"/>
                <w:b/>
                <w:sz w:val="28"/>
                <w:szCs w:val="28"/>
                <w:lang w:val="uk-UA"/>
              </w:rPr>
              <w:t>Клініко – діагностична лабораторія</w:t>
            </w:r>
          </w:p>
        </w:tc>
        <w:tc>
          <w:tcPr>
            <w:tcW w:w="2076" w:type="dxa"/>
          </w:tcPr>
          <w:p w:rsidR="00E1132A" w:rsidRPr="00D160AA" w:rsidRDefault="00E1132A" w:rsidP="00E1132A">
            <w:pPr>
              <w:spacing w:after="0" w:line="240" w:lineRule="auto"/>
              <w:ind w:right="-5"/>
              <w:rPr>
                <w:rFonts w:ascii="Times New Roman" w:hAnsi="Times New Roman"/>
                <w:sz w:val="28"/>
                <w:szCs w:val="28"/>
                <w:lang w:val="uk-UA"/>
              </w:rPr>
            </w:pPr>
          </w:p>
        </w:tc>
      </w:tr>
      <w:tr w:rsidR="00E1132A" w:rsidRPr="00D160AA" w:rsidTr="002E5C0B">
        <w:trPr>
          <w:trHeight w:val="112"/>
        </w:trPr>
        <w:tc>
          <w:tcPr>
            <w:tcW w:w="657" w:type="dxa"/>
          </w:tcPr>
          <w:p w:rsidR="00E1132A" w:rsidRPr="00D160AA" w:rsidRDefault="00E1132A" w:rsidP="00E1132A">
            <w:pPr>
              <w:spacing w:after="0" w:line="240" w:lineRule="auto"/>
              <w:ind w:right="-5"/>
              <w:rPr>
                <w:rFonts w:ascii="Times New Roman" w:hAnsi="Times New Roman"/>
                <w:b/>
                <w:sz w:val="28"/>
                <w:szCs w:val="28"/>
                <w:lang w:val="uk-UA"/>
              </w:rPr>
            </w:pPr>
          </w:p>
        </w:tc>
        <w:tc>
          <w:tcPr>
            <w:tcW w:w="6896" w:type="dxa"/>
          </w:tcPr>
          <w:p w:rsidR="00E1132A" w:rsidRPr="00D160AA" w:rsidRDefault="00654ADB" w:rsidP="00E1132A">
            <w:pPr>
              <w:spacing w:after="0" w:line="240" w:lineRule="auto"/>
              <w:ind w:right="-5"/>
              <w:rPr>
                <w:rFonts w:ascii="Times New Roman" w:hAnsi="Times New Roman"/>
                <w:sz w:val="28"/>
                <w:szCs w:val="28"/>
                <w:lang w:val="uk-UA"/>
              </w:rPr>
            </w:pPr>
            <w:r w:rsidRPr="00D160AA">
              <w:rPr>
                <w:rFonts w:ascii="Times New Roman" w:hAnsi="Times New Roman"/>
                <w:sz w:val="28"/>
                <w:szCs w:val="28"/>
                <w:lang w:val="uk-UA"/>
              </w:rPr>
              <w:t>Аналізатор</w:t>
            </w:r>
          </w:p>
        </w:tc>
        <w:tc>
          <w:tcPr>
            <w:tcW w:w="2076" w:type="dxa"/>
          </w:tcPr>
          <w:p w:rsidR="00E1132A" w:rsidRPr="00D160AA" w:rsidRDefault="00654ADB" w:rsidP="00654ADB">
            <w:pPr>
              <w:spacing w:after="0" w:line="240" w:lineRule="auto"/>
              <w:ind w:right="-5"/>
              <w:jc w:val="right"/>
              <w:rPr>
                <w:rFonts w:ascii="Times New Roman" w:hAnsi="Times New Roman"/>
                <w:sz w:val="28"/>
                <w:szCs w:val="28"/>
                <w:lang w:val="uk-UA"/>
              </w:rPr>
            </w:pPr>
            <w:r w:rsidRPr="00D160AA">
              <w:rPr>
                <w:rFonts w:ascii="Times New Roman" w:hAnsi="Times New Roman"/>
                <w:sz w:val="28"/>
                <w:szCs w:val="28"/>
                <w:lang w:val="uk-UA"/>
              </w:rPr>
              <w:t>30</w:t>
            </w:r>
            <w:r w:rsidR="00E1132A" w:rsidRPr="00D160AA">
              <w:rPr>
                <w:rFonts w:ascii="Times New Roman" w:hAnsi="Times New Roman"/>
                <w:sz w:val="28"/>
                <w:szCs w:val="28"/>
                <w:lang w:val="uk-UA"/>
              </w:rPr>
              <w:t>0 000,00</w:t>
            </w:r>
          </w:p>
        </w:tc>
      </w:tr>
      <w:tr w:rsidR="000810AD" w:rsidRPr="0065413F" w:rsidTr="00AB11F8">
        <w:trPr>
          <w:trHeight w:val="112"/>
        </w:trPr>
        <w:tc>
          <w:tcPr>
            <w:tcW w:w="657" w:type="dxa"/>
            <w:tcBorders>
              <w:bottom w:val="single" w:sz="4" w:space="0" w:color="auto"/>
            </w:tcBorders>
          </w:tcPr>
          <w:p w:rsidR="000810AD" w:rsidRPr="00D160AA" w:rsidRDefault="000810AD" w:rsidP="00E1132A">
            <w:pPr>
              <w:spacing w:after="0" w:line="240" w:lineRule="auto"/>
              <w:ind w:right="-5"/>
              <w:rPr>
                <w:rFonts w:ascii="Times New Roman" w:hAnsi="Times New Roman"/>
                <w:b/>
                <w:sz w:val="28"/>
                <w:szCs w:val="28"/>
                <w:lang w:val="uk-UA"/>
              </w:rPr>
            </w:pPr>
          </w:p>
        </w:tc>
        <w:tc>
          <w:tcPr>
            <w:tcW w:w="6896" w:type="dxa"/>
            <w:tcBorders>
              <w:bottom w:val="single" w:sz="4" w:space="0" w:color="auto"/>
            </w:tcBorders>
          </w:tcPr>
          <w:p w:rsidR="000810AD" w:rsidRPr="00D160AA" w:rsidRDefault="000810AD" w:rsidP="000810AD">
            <w:pPr>
              <w:spacing w:after="0" w:line="240" w:lineRule="auto"/>
              <w:ind w:right="-5"/>
              <w:jc w:val="center"/>
              <w:rPr>
                <w:rFonts w:ascii="Times New Roman" w:hAnsi="Times New Roman"/>
                <w:sz w:val="28"/>
                <w:szCs w:val="28"/>
                <w:lang w:val="uk-UA"/>
              </w:rPr>
            </w:pPr>
            <w:r w:rsidRPr="00D160AA">
              <w:rPr>
                <w:rFonts w:ascii="Times New Roman" w:hAnsi="Times New Roman"/>
                <w:b/>
                <w:bCs/>
                <w:sz w:val="28"/>
                <w:szCs w:val="28"/>
                <w:lang w:val="uk-UA"/>
              </w:rPr>
              <w:t>Об’єднане офтальмологічне відділення з ЛОР ліжками</w:t>
            </w:r>
          </w:p>
        </w:tc>
        <w:tc>
          <w:tcPr>
            <w:tcW w:w="2076" w:type="dxa"/>
            <w:tcBorders>
              <w:bottom w:val="single" w:sz="4" w:space="0" w:color="auto"/>
            </w:tcBorders>
          </w:tcPr>
          <w:p w:rsidR="000810AD" w:rsidRPr="00D160AA" w:rsidRDefault="000810AD" w:rsidP="00E1132A">
            <w:pPr>
              <w:spacing w:after="0" w:line="240" w:lineRule="auto"/>
              <w:ind w:right="-5"/>
              <w:rPr>
                <w:rFonts w:ascii="Times New Roman" w:hAnsi="Times New Roman"/>
                <w:sz w:val="28"/>
                <w:szCs w:val="28"/>
                <w:lang w:val="uk-UA"/>
              </w:rPr>
            </w:pPr>
          </w:p>
        </w:tc>
      </w:tr>
      <w:tr w:rsidR="002E5C0B" w:rsidRPr="00D160AA" w:rsidTr="00AB11F8">
        <w:trPr>
          <w:trHeight w:val="112"/>
        </w:trPr>
        <w:tc>
          <w:tcPr>
            <w:tcW w:w="657" w:type="dxa"/>
            <w:tcBorders>
              <w:bottom w:val="single" w:sz="4" w:space="0" w:color="auto"/>
            </w:tcBorders>
          </w:tcPr>
          <w:p w:rsidR="002E5C0B" w:rsidRPr="00D160AA" w:rsidRDefault="002E5C0B" w:rsidP="00E1132A">
            <w:pPr>
              <w:spacing w:after="0" w:line="240" w:lineRule="auto"/>
              <w:ind w:right="-5"/>
              <w:rPr>
                <w:rFonts w:ascii="Times New Roman" w:hAnsi="Times New Roman"/>
                <w:b/>
                <w:sz w:val="28"/>
                <w:szCs w:val="28"/>
                <w:lang w:val="uk-UA"/>
              </w:rPr>
            </w:pPr>
          </w:p>
        </w:tc>
        <w:tc>
          <w:tcPr>
            <w:tcW w:w="6896" w:type="dxa"/>
            <w:tcBorders>
              <w:bottom w:val="single" w:sz="4" w:space="0" w:color="auto"/>
            </w:tcBorders>
          </w:tcPr>
          <w:p w:rsidR="002E5C0B" w:rsidRPr="00D160AA" w:rsidRDefault="00BC1590" w:rsidP="00E1132A">
            <w:pPr>
              <w:spacing w:after="0" w:line="240" w:lineRule="auto"/>
              <w:ind w:right="-5"/>
              <w:rPr>
                <w:rFonts w:ascii="Times New Roman" w:hAnsi="Times New Roman"/>
                <w:sz w:val="28"/>
                <w:szCs w:val="28"/>
                <w:lang w:val="uk-UA"/>
              </w:rPr>
            </w:pPr>
            <w:r w:rsidRPr="00D160AA">
              <w:rPr>
                <w:rFonts w:ascii="Times New Roman" w:hAnsi="Times New Roman"/>
                <w:sz w:val="28"/>
                <w:szCs w:val="28"/>
                <w:lang w:val="uk-UA"/>
              </w:rPr>
              <w:t>ЛОР комбайн</w:t>
            </w:r>
            <w:r w:rsidR="000810AD" w:rsidRPr="00D160AA">
              <w:rPr>
                <w:rFonts w:ascii="Times New Roman" w:hAnsi="Times New Roman"/>
                <w:sz w:val="28"/>
                <w:szCs w:val="28"/>
                <w:lang w:val="uk-UA"/>
              </w:rPr>
              <w:t xml:space="preserve"> з </w:t>
            </w:r>
            <w:proofErr w:type="spellStart"/>
            <w:r w:rsidR="000810AD" w:rsidRPr="00D160AA">
              <w:rPr>
                <w:rFonts w:ascii="Times New Roman" w:hAnsi="Times New Roman"/>
                <w:sz w:val="28"/>
                <w:szCs w:val="28"/>
                <w:lang w:val="uk-UA"/>
              </w:rPr>
              <w:t>відеоендоскопічною</w:t>
            </w:r>
            <w:proofErr w:type="spellEnd"/>
            <w:r w:rsidR="000810AD" w:rsidRPr="00D160AA">
              <w:rPr>
                <w:rFonts w:ascii="Times New Roman" w:hAnsi="Times New Roman"/>
                <w:sz w:val="28"/>
                <w:szCs w:val="28"/>
                <w:lang w:val="uk-UA"/>
              </w:rPr>
              <w:t xml:space="preserve"> системою та ЛОР кріслом</w:t>
            </w:r>
          </w:p>
        </w:tc>
        <w:tc>
          <w:tcPr>
            <w:tcW w:w="2076" w:type="dxa"/>
            <w:tcBorders>
              <w:bottom w:val="single" w:sz="4" w:space="0" w:color="auto"/>
            </w:tcBorders>
          </w:tcPr>
          <w:p w:rsidR="002E5C0B" w:rsidRPr="00D160AA" w:rsidRDefault="000810AD" w:rsidP="00A20709">
            <w:pPr>
              <w:spacing w:after="0" w:line="240" w:lineRule="auto"/>
              <w:ind w:right="-5"/>
              <w:jc w:val="right"/>
              <w:rPr>
                <w:rFonts w:ascii="Times New Roman" w:hAnsi="Times New Roman"/>
                <w:sz w:val="28"/>
                <w:szCs w:val="28"/>
                <w:lang w:val="uk-UA"/>
              </w:rPr>
            </w:pPr>
            <w:r w:rsidRPr="00D160AA">
              <w:rPr>
                <w:rFonts w:ascii="Times New Roman" w:hAnsi="Times New Roman"/>
                <w:sz w:val="28"/>
                <w:szCs w:val="28"/>
                <w:lang w:val="uk-UA"/>
              </w:rPr>
              <w:t>60</w:t>
            </w:r>
            <w:r w:rsidR="00BC1590" w:rsidRPr="00D160AA">
              <w:rPr>
                <w:rFonts w:ascii="Times New Roman" w:hAnsi="Times New Roman"/>
                <w:sz w:val="28"/>
                <w:szCs w:val="28"/>
                <w:lang w:val="uk-UA"/>
              </w:rPr>
              <w:t>0 000,00</w:t>
            </w:r>
          </w:p>
        </w:tc>
      </w:tr>
      <w:tr w:rsidR="00A20709" w:rsidRPr="00D160AA" w:rsidTr="00AB11F8">
        <w:trPr>
          <w:trHeight w:val="112"/>
        </w:trPr>
        <w:tc>
          <w:tcPr>
            <w:tcW w:w="657" w:type="dxa"/>
            <w:tcBorders>
              <w:bottom w:val="single" w:sz="4" w:space="0" w:color="auto"/>
            </w:tcBorders>
          </w:tcPr>
          <w:p w:rsidR="00A20709" w:rsidRPr="00D160AA" w:rsidRDefault="00A20709" w:rsidP="00E1132A">
            <w:pPr>
              <w:spacing w:after="0" w:line="240" w:lineRule="auto"/>
              <w:ind w:right="-5"/>
              <w:rPr>
                <w:rFonts w:ascii="Times New Roman" w:hAnsi="Times New Roman"/>
                <w:b/>
                <w:sz w:val="28"/>
                <w:szCs w:val="28"/>
                <w:lang w:val="uk-UA"/>
              </w:rPr>
            </w:pPr>
          </w:p>
        </w:tc>
        <w:tc>
          <w:tcPr>
            <w:tcW w:w="6896" w:type="dxa"/>
            <w:tcBorders>
              <w:bottom w:val="single" w:sz="4" w:space="0" w:color="auto"/>
            </w:tcBorders>
          </w:tcPr>
          <w:p w:rsidR="00A20709" w:rsidRPr="00D160AA" w:rsidRDefault="00A20709" w:rsidP="00A20709">
            <w:pPr>
              <w:spacing w:after="0" w:line="240" w:lineRule="auto"/>
              <w:ind w:right="-5"/>
              <w:jc w:val="center"/>
              <w:rPr>
                <w:rFonts w:ascii="Times New Roman" w:hAnsi="Times New Roman"/>
                <w:b/>
                <w:sz w:val="28"/>
                <w:szCs w:val="28"/>
                <w:lang w:val="uk-UA"/>
              </w:rPr>
            </w:pPr>
            <w:r w:rsidRPr="00D160AA">
              <w:rPr>
                <w:rFonts w:ascii="Times New Roman" w:hAnsi="Times New Roman"/>
                <w:b/>
                <w:sz w:val="28"/>
                <w:szCs w:val="28"/>
                <w:lang w:val="uk-UA"/>
              </w:rPr>
              <w:t>Поліклініка</w:t>
            </w:r>
          </w:p>
        </w:tc>
        <w:tc>
          <w:tcPr>
            <w:tcW w:w="2076" w:type="dxa"/>
            <w:tcBorders>
              <w:bottom w:val="single" w:sz="4" w:space="0" w:color="auto"/>
            </w:tcBorders>
          </w:tcPr>
          <w:p w:rsidR="00A20709" w:rsidRPr="00D160AA" w:rsidRDefault="00A20709" w:rsidP="00A20709">
            <w:pPr>
              <w:spacing w:after="0" w:line="240" w:lineRule="auto"/>
              <w:ind w:right="-5"/>
              <w:jc w:val="right"/>
              <w:rPr>
                <w:rFonts w:ascii="Times New Roman" w:hAnsi="Times New Roman"/>
                <w:sz w:val="28"/>
                <w:szCs w:val="28"/>
                <w:lang w:val="uk-UA"/>
              </w:rPr>
            </w:pPr>
          </w:p>
        </w:tc>
      </w:tr>
      <w:tr w:rsidR="002E5C0B" w:rsidRPr="00D160AA" w:rsidTr="00AB11F8">
        <w:trPr>
          <w:trHeight w:val="112"/>
        </w:trPr>
        <w:tc>
          <w:tcPr>
            <w:tcW w:w="657" w:type="dxa"/>
            <w:tcBorders>
              <w:bottom w:val="single" w:sz="4" w:space="0" w:color="auto"/>
            </w:tcBorders>
          </w:tcPr>
          <w:p w:rsidR="002E5C0B" w:rsidRPr="00D160AA" w:rsidRDefault="002E5C0B" w:rsidP="00E1132A">
            <w:pPr>
              <w:spacing w:after="0" w:line="240" w:lineRule="auto"/>
              <w:ind w:right="-5"/>
              <w:rPr>
                <w:rFonts w:ascii="Times New Roman" w:hAnsi="Times New Roman"/>
                <w:b/>
                <w:sz w:val="28"/>
                <w:szCs w:val="28"/>
                <w:lang w:val="uk-UA"/>
              </w:rPr>
            </w:pPr>
          </w:p>
        </w:tc>
        <w:tc>
          <w:tcPr>
            <w:tcW w:w="6896" w:type="dxa"/>
            <w:tcBorders>
              <w:bottom w:val="single" w:sz="4" w:space="0" w:color="auto"/>
            </w:tcBorders>
          </w:tcPr>
          <w:p w:rsidR="002E5C0B" w:rsidRPr="00D160AA" w:rsidRDefault="00A20709" w:rsidP="00E1132A">
            <w:pPr>
              <w:spacing w:after="0" w:line="240" w:lineRule="auto"/>
              <w:ind w:right="-5"/>
              <w:rPr>
                <w:rFonts w:ascii="Times New Roman" w:hAnsi="Times New Roman"/>
                <w:sz w:val="28"/>
                <w:szCs w:val="28"/>
                <w:lang w:val="uk-UA"/>
              </w:rPr>
            </w:pPr>
            <w:r w:rsidRPr="00D160AA">
              <w:rPr>
                <w:rFonts w:ascii="Times New Roman" w:hAnsi="Times New Roman"/>
                <w:sz w:val="28"/>
                <w:szCs w:val="28"/>
                <w:lang w:val="uk-UA"/>
              </w:rPr>
              <w:t xml:space="preserve">Ендоскопічна </w:t>
            </w:r>
            <w:proofErr w:type="spellStart"/>
            <w:r w:rsidRPr="00D160AA">
              <w:rPr>
                <w:rFonts w:ascii="Times New Roman" w:hAnsi="Times New Roman"/>
                <w:sz w:val="28"/>
                <w:szCs w:val="28"/>
                <w:lang w:val="uk-UA"/>
              </w:rPr>
              <w:t>відеосистема</w:t>
            </w:r>
            <w:proofErr w:type="spellEnd"/>
            <w:r w:rsidRPr="00D160AA">
              <w:rPr>
                <w:rFonts w:ascii="Times New Roman" w:hAnsi="Times New Roman"/>
                <w:sz w:val="28"/>
                <w:szCs w:val="28"/>
                <w:lang w:val="uk-UA"/>
              </w:rPr>
              <w:t xml:space="preserve"> (</w:t>
            </w:r>
            <w:proofErr w:type="spellStart"/>
            <w:r w:rsidRPr="00D160AA">
              <w:rPr>
                <w:rFonts w:ascii="Times New Roman" w:hAnsi="Times New Roman"/>
                <w:sz w:val="28"/>
                <w:szCs w:val="28"/>
                <w:lang w:val="uk-UA"/>
              </w:rPr>
              <w:t>відеоцистоскоп</w:t>
            </w:r>
            <w:proofErr w:type="spellEnd"/>
            <w:r w:rsidRPr="00D160AA">
              <w:rPr>
                <w:rFonts w:ascii="Times New Roman" w:hAnsi="Times New Roman"/>
                <w:sz w:val="28"/>
                <w:szCs w:val="28"/>
                <w:lang w:val="uk-UA"/>
              </w:rPr>
              <w:t>)</w:t>
            </w:r>
            <w:r w:rsidR="00BC1590" w:rsidRPr="00D160AA">
              <w:rPr>
                <w:rFonts w:ascii="Times New Roman" w:hAnsi="Times New Roman"/>
                <w:sz w:val="28"/>
                <w:szCs w:val="28"/>
                <w:lang w:val="uk-UA"/>
              </w:rPr>
              <w:t xml:space="preserve"> </w:t>
            </w:r>
          </w:p>
        </w:tc>
        <w:tc>
          <w:tcPr>
            <w:tcW w:w="2076" w:type="dxa"/>
            <w:tcBorders>
              <w:bottom w:val="single" w:sz="4" w:space="0" w:color="auto"/>
            </w:tcBorders>
          </w:tcPr>
          <w:p w:rsidR="002E5C0B" w:rsidRPr="00D160AA" w:rsidRDefault="00A20709" w:rsidP="00A20709">
            <w:pPr>
              <w:spacing w:after="0" w:line="240" w:lineRule="auto"/>
              <w:ind w:right="-5"/>
              <w:jc w:val="right"/>
              <w:rPr>
                <w:rFonts w:ascii="Times New Roman" w:hAnsi="Times New Roman"/>
                <w:sz w:val="28"/>
                <w:szCs w:val="28"/>
                <w:lang w:val="uk-UA"/>
              </w:rPr>
            </w:pPr>
            <w:r w:rsidRPr="00D160AA">
              <w:rPr>
                <w:rFonts w:ascii="Times New Roman" w:hAnsi="Times New Roman"/>
                <w:sz w:val="28"/>
                <w:szCs w:val="28"/>
                <w:lang w:val="uk-UA"/>
              </w:rPr>
              <w:t>48</w:t>
            </w:r>
            <w:r w:rsidR="00BC1590" w:rsidRPr="00D160AA">
              <w:rPr>
                <w:rFonts w:ascii="Times New Roman" w:hAnsi="Times New Roman"/>
                <w:sz w:val="28"/>
                <w:szCs w:val="28"/>
                <w:lang w:val="uk-UA"/>
              </w:rPr>
              <w:t>0 000,00</w:t>
            </w:r>
          </w:p>
        </w:tc>
      </w:tr>
      <w:tr w:rsidR="00A20709" w:rsidRPr="00D160AA" w:rsidTr="00CF7749">
        <w:trPr>
          <w:trHeight w:val="112"/>
        </w:trPr>
        <w:tc>
          <w:tcPr>
            <w:tcW w:w="657" w:type="dxa"/>
            <w:tcBorders>
              <w:bottom w:val="single" w:sz="4" w:space="0" w:color="auto"/>
            </w:tcBorders>
          </w:tcPr>
          <w:p w:rsidR="00A20709" w:rsidRPr="00D160AA" w:rsidRDefault="00A20709" w:rsidP="00A20709">
            <w:pPr>
              <w:spacing w:after="0" w:line="240" w:lineRule="auto"/>
              <w:ind w:right="-5"/>
              <w:rPr>
                <w:rFonts w:ascii="Times New Roman" w:hAnsi="Times New Roman"/>
                <w:b/>
                <w:sz w:val="28"/>
                <w:szCs w:val="28"/>
                <w:lang w:val="uk-UA"/>
              </w:rPr>
            </w:pPr>
          </w:p>
        </w:tc>
        <w:tc>
          <w:tcPr>
            <w:tcW w:w="6896" w:type="dxa"/>
            <w:tcBorders>
              <w:bottom w:val="single" w:sz="4" w:space="0" w:color="auto"/>
            </w:tcBorders>
            <w:vAlign w:val="bottom"/>
          </w:tcPr>
          <w:p w:rsidR="00A20709" w:rsidRPr="00D160AA" w:rsidRDefault="00A20709" w:rsidP="00A20709">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Електрокардіограф </w:t>
            </w:r>
          </w:p>
        </w:tc>
        <w:tc>
          <w:tcPr>
            <w:tcW w:w="2076" w:type="dxa"/>
            <w:tcBorders>
              <w:bottom w:val="single" w:sz="4" w:space="0" w:color="auto"/>
            </w:tcBorders>
            <w:vAlign w:val="bottom"/>
          </w:tcPr>
          <w:p w:rsidR="00A20709" w:rsidRPr="00D160AA" w:rsidRDefault="00A20709" w:rsidP="00A20709">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48 000,00</w:t>
            </w:r>
          </w:p>
        </w:tc>
      </w:tr>
      <w:tr w:rsidR="00A20709" w:rsidRPr="00D160AA" w:rsidTr="00CF7749">
        <w:trPr>
          <w:trHeight w:val="112"/>
        </w:trPr>
        <w:tc>
          <w:tcPr>
            <w:tcW w:w="657" w:type="dxa"/>
            <w:tcBorders>
              <w:bottom w:val="single" w:sz="4" w:space="0" w:color="auto"/>
            </w:tcBorders>
          </w:tcPr>
          <w:p w:rsidR="00A20709" w:rsidRPr="00D160AA" w:rsidRDefault="00A20709" w:rsidP="00A20709">
            <w:pPr>
              <w:spacing w:after="0" w:line="240" w:lineRule="auto"/>
              <w:ind w:right="-5"/>
              <w:rPr>
                <w:rFonts w:ascii="Times New Roman" w:hAnsi="Times New Roman"/>
                <w:b/>
                <w:sz w:val="28"/>
                <w:szCs w:val="28"/>
                <w:lang w:val="uk-UA"/>
              </w:rPr>
            </w:pPr>
          </w:p>
        </w:tc>
        <w:tc>
          <w:tcPr>
            <w:tcW w:w="6896" w:type="dxa"/>
            <w:tcBorders>
              <w:bottom w:val="single" w:sz="4" w:space="0" w:color="auto"/>
            </w:tcBorders>
            <w:vAlign w:val="bottom"/>
          </w:tcPr>
          <w:p w:rsidR="00A20709" w:rsidRPr="00D160AA" w:rsidRDefault="00A20709" w:rsidP="00A20709">
            <w:pPr>
              <w:spacing w:after="0" w:line="240" w:lineRule="auto"/>
              <w:rPr>
                <w:rFonts w:ascii="Times New Roman" w:hAnsi="Times New Roman"/>
                <w:sz w:val="28"/>
                <w:szCs w:val="28"/>
                <w:lang w:val="uk-UA"/>
              </w:rPr>
            </w:pPr>
            <w:r w:rsidRPr="00D160AA">
              <w:rPr>
                <w:rFonts w:ascii="Times New Roman" w:hAnsi="Times New Roman"/>
                <w:sz w:val="28"/>
                <w:szCs w:val="28"/>
                <w:lang w:val="uk-UA"/>
              </w:rPr>
              <w:t>Спірометр</w:t>
            </w:r>
          </w:p>
        </w:tc>
        <w:tc>
          <w:tcPr>
            <w:tcW w:w="2076" w:type="dxa"/>
            <w:tcBorders>
              <w:bottom w:val="single" w:sz="4" w:space="0" w:color="auto"/>
            </w:tcBorders>
            <w:vAlign w:val="bottom"/>
          </w:tcPr>
          <w:p w:rsidR="00A20709" w:rsidRPr="00D160AA" w:rsidRDefault="00A20709" w:rsidP="00A20709">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65 000,00</w:t>
            </w:r>
          </w:p>
        </w:tc>
      </w:tr>
      <w:tr w:rsidR="00A20709" w:rsidRPr="00D160AA" w:rsidTr="00CF7749">
        <w:trPr>
          <w:trHeight w:val="112"/>
        </w:trPr>
        <w:tc>
          <w:tcPr>
            <w:tcW w:w="657" w:type="dxa"/>
            <w:tcBorders>
              <w:bottom w:val="single" w:sz="4" w:space="0" w:color="auto"/>
            </w:tcBorders>
          </w:tcPr>
          <w:p w:rsidR="00A20709" w:rsidRPr="00D160AA" w:rsidRDefault="00A20709" w:rsidP="00A20709">
            <w:pPr>
              <w:spacing w:after="0" w:line="240" w:lineRule="auto"/>
              <w:ind w:right="-5"/>
              <w:rPr>
                <w:rFonts w:ascii="Times New Roman" w:hAnsi="Times New Roman"/>
                <w:b/>
                <w:sz w:val="28"/>
                <w:szCs w:val="28"/>
                <w:lang w:val="uk-UA"/>
              </w:rPr>
            </w:pPr>
          </w:p>
        </w:tc>
        <w:tc>
          <w:tcPr>
            <w:tcW w:w="6896" w:type="dxa"/>
            <w:tcBorders>
              <w:bottom w:val="single" w:sz="4" w:space="0" w:color="auto"/>
            </w:tcBorders>
            <w:vAlign w:val="bottom"/>
          </w:tcPr>
          <w:p w:rsidR="00A20709" w:rsidRPr="00D160AA" w:rsidRDefault="00A20709" w:rsidP="00A20709">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Травматологічне відділення</w:t>
            </w:r>
          </w:p>
        </w:tc>
        <w:tc>
          <w:tcPr>
            <w:tcW w:w="2076" w:type="dxa"/>
            <w:tcBorders>
              <w:bottom w:val="single" w:sz="4" w:space="0" w:color="auto"/>
            </w:tcBorders>
            <w:vAlign w:val="bottom"/>
          </w:tcPr>
          <w:p w:rsidR="00A20709" w:rsidRPr="00D160AA" w:rsidRDefault="00A20709" w:rsidP="00A20709">
            <w:pPr>
              <w:spacing w:after="0" w:line="240" w:lineRule="auto"/>
              <w:jc w:val="right"/>
              <w:rPr>
                <w:rFonts w:ascii="Times New Roman" w:hAnsi="Times New Roman"/>
                <w:sz w:val="28"/>
                <w:szCs w:val="28"/>
                <w:lang w:val="uk-UA"/>
              </w:rPr>
            </w:pPr>
          </w:p>
        </w:tc>
      </w:tr>
      <w:tr w:rsidR="00A20709" w:rsidRPr="00D160AA" w:rsidTr="00A20709">
        <w:trPr>
          <w:trHeight w:val="112"/>
        </w:trPr>
        <w:tc>
          <w:tcPr>
            <w:tcW w:w="657" w:type="dxa"/>
          </w:tcPr>
          <w:p w:rsidR="00A20709" w:rsidRPr="00D160AA" w:rsidRDefault="00A20709" w:rsidP="0002499C">
            <w:pPr>
              <w:spacing w:after="0" w:line="240" w:lineRule="auto"/>
              <w:ind w:right="-5"/>
              <w:rPr>
                <w:rFonts w:ascii="Times New Roman" w:hAnsi="Times New Roman"/>
                <w:b/>
                <w:sz w:val="28"/>
                <w:szCs w:val="28"/>
                <w:lang w:val="uk-UA"/>
              </w:rPr>
            </w:pPr>
          </w:p>
        </w:tc>
        <w:tc>
          <w:tcPr>
            <w:tcW w:w="6896" w:type="dxa"/>
          </w:tcPr>
          <w:p w:rsidR="00A20709" w:rsidRPr="00D160AA" w:rsidRDefault="00A20709" w:rsidP="0002499C">
            <w:pPr>
              <w:spacing w:after="0" w:line="240" w:lineRule="auto"/>
              <w:ind w:right="-5"/>
              <w:rPr>
                <w:rFonts w:ascii="Times New Roman" w:hAnsi="Times New Roman"/>
                <w:sz w:val="28"/>
                <w:szCs w:val="28"/>
                <w:lang w:val="uk-UA"/>
              </w:rPr>
            </w:pPr>
            <w:r w:rsidRPr="00D160AA">
              <w:rPr>
                <w:rFonts w:ascii="Times New Roman" w:hAnsi="Times New Roman"/>
                <w:sz w:val="28"/>
                <w:szCs w:val="28"/>
                <w:lang w:val="uk-UA"/>
              </w:rPr>
              <w:t>Система рентгенівська діагностична С - подібна</w:t>
            </w:r>
          </w:p>
        </w:tc>
        <w:tc>
          <w:tcPr>
            <w:tcW w:w="2076" w:type="dxa"/>
          </w:tcPr>
          <w:p w:rsidR="00A20709" w:rsidRPr="00D160AA" w:rsidRDefault="00A20709" w:rsidP="00A20709">
            <w:pPr>
              <w:spacing w:after="0" w:line="240" w:lineRule="auto"/>
              <w:ind w:right="-5"/>
              <w:jc w:val="right"/>
              <w:rPr>
                <w:rFonts w:ascii="Times New Roman" w:hAnsi="Times New Roman"/>
                <w:sz w:val="28"/>
                <w:szCs w:val="28"/>
                <w:lang w:val="uk-UA"/>
              </w:rPr>
            </w:pPr>
            <w:r w:rsidRPr="00D160AA">
              <w:rPr>
                <w:rFonts w:ascii="Times New Roman" w:hAnsi="Times New Roman"/>
                <w:sz w:val="28"/>
                <w:szCs w:val="28"/>
                <w:lang w:val="uk-UA"/>
              </w:rPr>
              <w:t>3 600 000,00</w:t>
            </w:r>
          </w:p>
        </w:tc>
      </w:tr>
    </w:tbl>
    <w:p w:rsidR="00E1132A" w:rsidRPr="00D160AA" w:rsidRDefault="00E1132A" w:rsidP="00E1132A">
      <w:pPr>
        <w:spacing w:after="0" w:line="240" w:lineRule="auto"/>
        <w:ind w:right="-5"/>
        <w:jc w:val="both"/>
        <w:rPr>
          <w:rFonts w:ascii="Times New Roman" w:hAnsi="Times New Roman"/>
          <w:b/>
          <w:sz w:val="28"/>
          <w:szCs w:val="28"/>
          <w:lang w:val="uk-UA"/>
        </w:rPr>
      </w:pPr>
    </w:p>
    <w:p w:rsidR="00E1132A" w:rsidRPr="00D160AA" w:rsidRDefault="00E1132A" w:rsidP="00E1132A">
      <w:pPr>
        <w:spacing w:after="0" w:line="240" w:lineRule="auto"/>
        <w:ind w:right="-5"/>
        <w:jc w:val="both"/>
        <w:rPr>
          <w:rFonts w:ascii="Times New Roman" w:hAnsi="Times New Roman"/>
          <w:b/>
          <w:sz w:val="28"/>
          <w:szCs w:val="28"/>
          <w:lang w:val="uk-UA"/>
        </w:rPr>
      </w:pPr>
      <w:r w:rsidRPr="00D160AA">
        <w:rPr>
          <w:rFonts w:ascii="Times New Roman" w:hAnsi="Times New Roman"/>
          <w:b/>
          <w:sz w:val="28"/>
          <w:szCs w:val="28"/>
          <w:lang w:val="uk-UA"/>
        </w:rPr>
        <w:t>2021 рік</w:t>
      </w:r>
    </w:p>
    <w:tbl>
      <w:tblPr>
        <w:tblW w:w="9545" w:type="dxa"/>
        <w:jc w:val="center"/>
        <w:tblLayout w:type="fixed"/>
        <w:tblLook w:val="0000" w:firstRow="0" w:lastRow="0" w:firstColumn="0" w:lastColumn="0" w:noHBand="0" w:noVBand="0"/>
      </w:tblPr>
      <w:tblGrid>
        <w:gridCol w:w="566"/>
        <w:gridCol w:w="7009"/>
        <w:gridCol w:w="1970"/>
      </w:tblGrid>
      <w:tr w:rsidR="00E1132A" w:rsidRPr="00D160AA" w:rsidTr="00E1132A">
        <w:trPr>
          <w:trHeight w:val="285"/>
          <w:jc w:val="center"/>
        </w:trPr>
        <w:tc>
          <w:tcPr>
            <w:tcW w:w="566"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r w:rsidRPr="00D160AA">
              <w:rPr>
                <w:rFonts w:ascii="Times New Roman" w:hAnsi="Times New Roman"/>
                <w:noProof/>
                <w:sz w:val="28"/>
                <w:szCs w:val="28"/>
                <w:lang w:val="uk-UA" w:eastAsia="uk-UA"/>
              </w:rPr>
              <mc:AlternateContent>
                <mc:Choice Requires="wps">
                  <w:drawing>
                    <wp:anchor distT="0" distB="0" distL="114300" distR="114300" simplePos="0" relativeHeight="251658240" behindDoc="0" locked="0" layoutInCell="1" allowOverlap="1">
                      <wp:simplePos x="0" y="0"/>
                      <wp:positionH relativeFrom="column">
                        <wp:posOffset>-106045</wp:posOffset>
                      </wp:positionH>
                      <wp:positionV relativeFrom="paragraph">
                        <wp:posOffset>-172085</wp:posOffset>
                      </wp:positionV>
                      <wp:extent cx="28575" cy="19050"/>
                      <wp:effectExtent l="0" t="0" r="2857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85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863A0" id="Прямая соединительная линия 1" o:spid="_x0000_s1026" style="position:absolute;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5pt,-13.55pt" to="-6.1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" strokecolor="#5b9bd5 [3204]" strokeweight=".5pt">
                      <v:stroke joinstyle="miter"/>
                      <o:lock v:ext="edit" shapetype="f"/>
                    </v:line>
                  </w:pict>
                </mc:Fallback>
              </mc:AlternateContent>
            </w:r>
            <w:r w:rsidRPr="00D160AA">
              <w:rPr>
                <w:rFonts w:ascii="Times New Roman" w:hAnsi="Times New Roman"/>
                <w:sz w:val="28"/>
                <w:szCs w:val="28"/>
              </w:rPr>
              <w:t> </w:t>
            </w:r>
          </w:p>
        </w:tc>
        <w:tc>
          <w:tcPr>
            <w:tcW w:w="7009"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r w:rsidRPr="00D160AA">
              <w:rPr>
                <w:rFonts w:ascii="Times New Roman" w:hAnsi="Times New Roman"/>
                <w:b/>
                <w:bCs/>
                <w:sz w:val="28"/>
                <w:szCs w:val="28"/>
                <w:lang w:val="uk-UA"/>
              </w:rPr>
              <w:t>Об’єднане о</w:t>
            </w:r>
            <w:proofErr w:type="spellStart"/>
            <w:r w:rsidRPr="00D160AA">
              <w:rPr>
                <w:rFonts w:ascii="Times New Roman" w:hAnsi="Times New Roman"/>
                <w:b/>
                <w:bCs/>
                <w:sz w:val="28"/>
                <w:szCs w:val="28"/>
              </w:rPr>
              <w:t>фтальмологічне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з ЛОР </w:t>
            </w:r>
            <w:proofErr w:type="spellStart"/>
            <w:r w:rsidRPr="00D160AA">
              <w:rPr>
                <w:rFonts w:ascii="Times New Roman" w:hAnsi="Times New Roman"/>
                <w:b/>
                <w:bCs/>
                <w:sz w:val="28"/>
                <w:szCs w:val="28"/>
              </w:rPr>
              <w:t>ліжками</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Апарат «</w:t>
            </w:r>
            <w:proofErr w:type="spellStart"/>
            <w:r w:rsidRPr="00D160AA">
              <w:rPr>
                <w:rFonts w:ascii="Times New Roman" w:hAnsi="Times New Roman"/>
                <w:sz w:val="28"/>
                <w:szCs w:val="28"/>
                <w:lang w:val="uk-UA"/>
              </w:rPr>
              <w:t>Тонзилор</w:t>
            </w:r>
            <w:proofErr w:type="spellEnd"/>
            <w:r w:rsidRPr="00D160AA">
              <w:rPr>
                <w:rFonts w:ascii="Times New Roman" w:hAnsi="Times New Roman"/>
                <w:sz w:val="28"/>
                <w:szCs w:val="28"/>
                <w:lang w:val="uk-UA"/>
              </w:rPr>
              <w:t xml:space="preserve"> ММ»</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78 000,00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0810AD"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ЛОР комбайн з </w:t>
            </w:r>
            <w:proofErr w:type="spellStart"/>
            <w:r w:rsidRPr="00D160AA">
              <w:rPr>
                <w:rFonts w:ascii="Times New Roman" w:hAnsi="Times New Roman"/>
                <w:sz w:val="28"/>
                <w:szCs w:val="28"/>
                <w:lang w:val="uk-UA"/>
              </w:rPr>
              <w:t>відеоендоскопічною</w:t>
            </w:r>
            <w:proofErr w:type="spellEnd"/>
            <w:r w:rsidRPr="00D160AA">
              <w:rPr>
                <w:rFonts w:ascii="Times New Roman" w:hAnsi="Times New Roman"/>
                <w:sz w:val="28"/>
                <w:szCs w:val="28"/>
                <w:lang w:val="uk-UA"/>
              </w:rPr>
              <w:t xml:space="preserve"> системою та ЛОР кріслом</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0810AD"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60</w:t>
            </w:r>
            <w:r w:rsidR="00E1132A" w:rsidRPr="00D160AA">
              <w:rPr>
                <w:rFonts w:ascii="Times New Roman" w:hAnsi="Times New Roman"/>
                <w:sz w:val="28"/>
                <w:szCs w:val="28"/>
                <w:lang w:val="uk-UA"/>
              </w:rPr>
              <w:t>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C211D1" w:rsidP="00C612F4">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Ліжка </w:t>
            </w:r>
            <w:r w:rsidR="00C612F4" w:rsidRPr="00D160AA">
              <w:rPr>
                <w:rFonts w:ascii="Times New Roman" w:hAnsi="Times New Roman"/>
                <w:sz w:val="28"/>
                <w:szCs w:val="28"/>
                <w:lang w:val="uk-UA"/>
              </w:rPr>
              <w:t>функціональні з матрацом</w:t>
            </w:r>
            <w:r w:rsidR="00E1132A" w:rsidRPr="00D160AA">
              <w:rPr>
                <w:rFonts w:ascii="Times New Roman" w:hAnsi="Times New Roman"/>
                <w:sz w:val="28"/>
                <w:szCs w:val="28"/>
                <w:lang w:val="uk-UA"/>
              </w:rPr>
              <w:t xml:space="preserve"> </w:t>
            </w:r>
            <w:r w:rsidR="00E955F1" w:rsidRPr="00D160AA">
              <w:rPr>
                <w:rFonts w:ascii="Times New Roman" w:hAnsi="Times New Roman"/>
                <w:sz w:val="28"/>
                <w:szCs w:val="28"/>
                <w:lang w:val="uk-UA"/>
              </w:rPr>
              <w:t>– 1</w:t>
            </w:r>
            <w:r w:rsidR="00E1132A" w:rsidRPr="00D160AA">
              <w:rPr>
                <w:rFonts w:ascii="Times New Roman" w:hAnsi="Times New Roman"/>
                <w:sz w:val="28"/>
                <w:szCs w:val="28"/>
                <w:lang w:val="uk-UA"/>
              </w:rPr>
              <w:t xml:space="preserve">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955F1"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w:t>
            </w:r>
            <w:r w:rsidR="00E1132A" w:rsidRPr="00D160AA">
              <w:rPr>
                <w:rFonts w:ascii="Times New Roman" w:hAnsi="Times New Roman"/>
                <w:sz w:val="28"/>
                <w:szCs w:val="28"/>
                <w:lang w:val="uk-UA"/>
              </w:rPr>
              <w:t>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Насоси шприцеві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70 000,00</w:t>
            </w:r>
          </w:p>
        </w:tc>
      </w:tr>
      <w:tr w:rsidR="00E1132A" w:rsidRPr="00D160AA" w:rsidTr="00E1132A">
        <w:trPr>
          <w:trHeight w:val="148"/>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Монітори пацієнта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 – 4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162 000,00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1 17</w:t>
            </w:r>
            <w:r w:rsidR="00E1132A" w:rsidRPr="00D160AA">
              <w:rPr>
                <w:rFonts w:ascii="Times New Roman" w:hAnsi="Times New Roman"/>
                <w:b/>
                <w:sz w:val="28"/>
                <w:szCs w:val="28"/>
                <w:lang w:val="uk-UA"/>
              </w:rPr>
              <w:t>0 000,00</w:t>
            </w:r>
          </w:p>
        </w:tc>
      </w:tr>
      <w:tr w:rsidR="00E1132A" w:rsidRPr="00D160AA" w:rsidTr="00E1132A">
        <w:trPr>
          <w:trHeight w:val="581"/>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Неврологічне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Монітори</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пацієнта</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 xml:space="preserve">- 2 </w:t>
            </w:r>
            <w:r w:rsidRPr="00D160AA">
              <w:rPr>
                <w:rFonts w:ascii="Times New Roman" w:hAnsi="Times New Roman"/>
                <w:sz w:val="28"/>
                <w:szCs w:val="28"/>
              </w:rPr>
              <w:t xml:space="preserve">шт.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160 000,00</w:t>
            </w:r>
            <w:r w:rsidRPr="00D160AA">
              <w:rPr>
                <w:rFonts w:ascii="Times New Roman" w:hAnsi="Times New Roman"/>
                <w:sz w:val="28"/>
                <w:szCs w:val="28"/>
              </w:rPr>
              <w:t xml:space="preserve">  </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Насос </w:t>
            </w:r>
            <w:proofErr w:type="spellStart"/>
            <w:r w:rsidRPr="00D160AA">
              <w:rPr>
                <w:rFonts w:ascii="Times New Roman" w:hAnsi="Times New Roman"/>
                <w:sz w:val="28"/>
                <w:szCs w:val="28"/>
              </w:rPr>
              <w:t>шприцевий</w:t>
            </w:r>
            <w:proofErr w:type="spellEnd"/>
            <w:r w:rsidRPr="00D160AA">
              <w:rPr>
                <w:rFonts w:ascii="Times New Roman" w:hAnsi="Times New Roman"/>
                <w:sz w:val="28"/>
                <w:szCs w:val="28"/>
              </w:rPr>
              <w:t xml:space="preserve"> — </w:t>
            </w:r>
            <w:r w:rsidRPr="00D160AA">
              <w:rPr>
                <w:rFonts w:ascii="Times New Roman" w:hAnsi="Times New Roman"/>
                <w:sz w:val="28"/>
                <w:szCs w:val="28"/>
                <w:lang w:val="uk-UA"/>
              </w:rPr>
              <w:t xml:space="preserve">3 </w:t>
            </w:r>
            <w:proofErr w:type="spellStart"/>
            <w:r w:rsidRPr="00D160AA">
              <w:rPr>
                <w:rFonts w:ascii="Times New Roman" w:hAnsi="Times New Roman"/>
                <w:sz w:val="28"/>
                <w:szCs w:val="28"/>
                <w:lang w:val="uk-UA"/>
              </w:rPr>
              <w:t>шт</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140 000,00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Кисневий</w:t>
            </w:r>
            <w:proofErr w:type="spellEnd"/>
            <w:r w:rsidRPr="00D160AA">
              <w:rPr>
                <w:rFonts w:ascii="Times New Roman" w:hAnsi="Times New Roman"/>
                <w:sz w:val="28"/>
                <w:szCs w:val="28"/>
              </w:rPr>
              <w:t xml:space="preserve"> концентратор </w:t>
            </w:r>
            <w:r w:rsidRPr="00D160AA">
              <w:rPr>
                <w:rFonts w:ascii="Times New Roman" w:hAnsi="Times New Roman"/>
                <w:sz w:val="28"/>
                <w:szCs w:val="28"/>
                <w:lang w:val="uk-UA"/>
              </w:rPr>
              <w:t>– 3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122 000,00</w:t>
            </w:r>
          </w:p>
        </w:tc>
      </w:tr>
      <w:tr w:rsidR="00E1132A" w:rsidRPr="00D160AA" w:rsidTr="00E1132A">
        <w:trPr>
          <w:trHeight w:val="256"/>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8D0858" w:rsidP="00C612F4">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Ліжка функціональні з матрацом </w:t>
            </w:r>
            <w:r w:rsidR="00C612F4" w:rsidRPr="00D160AA">
              <w:rPr>
                <w:rFonts w:ascii="Times New Roman" w:hAnsi="Times New Roman"/>
                <w:sz w:val="28"/>
                <w:szCs w:val="28"/>
                <w:lang w:val="uk-UA"/>
              </w:rPr>
              <w:t xml:space="preserve">- </w:t>
            </w:r>
            <w:r w:rsidRPr="00D160AA">
              <w:rPr>
                <w:rFonts w:ascii="Times New Roman" w:hAnsi="Times New Roman"/>
                <w:sz w:val="28"/>
                <w:szCs w:val="28"/>
              </w:rPr>
              <w:t xml:space="preserve">10 </w:t>
            </w:r>
            <w:proofErr w:type="spellStart"/>
            <w:r w:rsidR="00E1132A" w:rsidRPr="00D160AA">
              <w:rPr>
                <w:rFonts w:ascii="Times New Roman" w:hAnsi="Times New Roman"/>
                <w:sz w:val="28"/>
                <w:szCs w:val="28"/>
              </w:rPr>
              <w:t>шт</w:t>
            </w:r>
            <w:proofErr w:type="spellEnd"/>
            <w:r w:rsidR="00E1132A" w:rsidRPr="00D160AA">
              <w:rPr>
                <w:rFonts w:ascii="Times New Roman" w:hAnsi="Times New Roman"/>
                <w:sz w:val="28"/>
                <w:szCs w:val="28"/>
                <w:lang w:val="uk-UA"/>
              </w:rPr>
              <w:t>.</w:t>
            </w:r>
          </w:p>
        </w:tc>
        <w:tc>
          <w:tcPr>
            <w:tcW w:w="1970" w:type="dxa"/>
            <w:tcBorders>
              <w:left w:val="single" w:sz="4" w:space="0" w:color="000000"/>
              <w:bottom w:val="single" w:sz="4" w:space="0" w:color="000000"/>
              <w:right w:val="single" w:sz="4" w:space="0" w:color="000000"/>
            </w:tcBorders>
          </w:tcPr>
          <w:p w:rsidR="00E1132A" w:rsidRPr="00D160AA" w:rsidRDefault="008D0858"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250</w:t>
            </w:r>
            <w:r w:rsidR="00E1132A" w:rsidRPr="00D160AA">
              <w:rPr>
                <w:rFonts w:ascii="Times New Roman" w:hAnsi="Times New Roman"/>
                <w:sz w:val="28"/>
                <w:szCs w:val="28"/>
                <w:lang w:val="uk-UA"/>
              </w:rPr>
              <w:t> 000,00</w:t>
            </w:r>
          </w:p>
        </w:tc>
      </w:tr>
      <w:tr w:rsidR="00E955F1" w:rsidRPr="00D160AA" w:rsidTr="00E1132A">
        <w:trPr>
          <w:trHeight w:val="256"/>
          <w:jc w:val="center"/>
        </w:trPr>
        <w:tc>
          <w:tcPr>
            <w:tcW w:w="566" w:type="dxa"/>
            <w:tcBorders>
              <w:left w:val="single" w:sz="4" w:space="0" w:color="000000"/>
              <w:bottom w:val="single" w:sz="4" w:space="0" w:color="000000"/>
            </w:tcBorders>
            <w:vAlign w:val="bottom"/>
          </w:tcPr>
          <w:p w:rsidR="00E955F1" w:rsidRPr="00D160AA" w:rsidRDefault="00E955F1"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955F1" w:rsidRPr="00D160AA" w:rsidRDefault="00E955F1" w:rsidP="00C612F4">
            <w:pPr>
              <w:spacing w:after="0" w:line="240" w:lineRule="auto"/>
              <w:rPr>
                <w:rFonts w:ascii="Times New Roman" w:hAnsi="Times New Roman"/>
                <w:sz w:val="28"/>
                <w:szCs w:val="28"/>
                <w:lang w:val="uk-UA"/>
              </w:rPr>
            </w:pPr>
            <w:r w:rsidRPr="00D160AA">
              <w:rPr>
                <w:rFonts w:ascii="Times New Roman" w:hAnsi="Times New Roman"/>
                <w:sz w:val="28"/>
                <w:szCs w:val="28"/>
                <w:lang w:val="uk-UA"/>
              </w:rPr>
              <w:t>Ліжка функціональні з матрацом електричні</w:t>
            </w:r>
          </w:p>
        </w:tc>
        <w:tc>
          <w:tcPr>
            <w:tcW w:w="1970" w:type="dxa"/>
            <w:tcBorders>
              <w:left w:val="single" w:sz="4" w:space="0" w:color="000000"/>
              <w:bottom w:val="single" w:sz="4" w:space="0" w:color="000000"/>
              <w:right w:val="single" w:sz="4" w:space="0" w:color="000000"/>
            </w:tcBorders>
          </w:tcPr>
          <w:p w:rsidR="00E955F1" w:rsidRPr="00D160AA" w:rsidRDefault="00E955F1"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135 000,00</w:t>
            </w:r>
          </w:p>
        </w:tc>
      </w:tr>
      <w:tr w:rsidR="00E1132A" w:rsidRPr="00D160AA" w:rsidTr="00E1132A">
        <w:trPr>
          <w:trHeight w:val="256"/>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Апарат</w:t>
            </w:r>
            <w:proofErr w:type="spellEnd"/>
            <w:r w:rsidRPr="00D160AA">
              <w:rPr>
                <w:rFonts w:ascii="Times New Roman" w:hAnsi="Times New Roman"/>
                <w:sz w:val="28"/>
                <w:szCs w:val="28"/>
              </w:rPr>
              <w:t xml:space="preserve"> ШВЛ ЮВЕНТ </w:t>
            </w:r>
          </w:p>
        </w:tc>
        <w:tc>
          <w:tcPr>
            <w:tcW w:w="1970" w:type="dxa"/>
            <w:tcBorders>
              <w:left w:val="single" w:sz="4" w:space="0" w:color="000000"/>
              <w:bottom w:val="single" w:sz="4" w:space="0" w:color="000000"/>
              <w:right w:val="single" w:sz="4" w:space="0" w:color="000000"/>
            </w:tcBorders>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500 000,00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1 307</w:t>
            </w:r>
            <w:r w:rsidR="00E1132A" w:rsidRPr="00D160AA">
              <w:rPr>
                <w:rFonts w:ascii="Times New Roman" w:hAnsi="Times New Roman"/>
                <w:b/>
                <w:sz w:val="28"/>
                <w:szCs w:val="28"/>
                <w:lang w:val="uk-UA"/>
              </w:rPr>
              <w:t>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r w:rsidRPr="00D160AA">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Апарат</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наркозно-дихальний АХ-</w:t>
            </w:r>
            <w:r w:rsidRPr="00D160AA">
              <w:rPr>
                <w:rFonts w:ascii="Times New Roman" w:hAnsi="Times New Roman"/>
                <w:sz w:val="28"/>
                <w:szCs w:val="28"/>
              </w:rPr>
              <w:t>400</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500</w:t>
            </w:r>
            <w:r w:rsidRPr="00D160AA">
              <w:rPr>
                <w:rFonts w:ascii="Times New Roman" w:hAnsi="Times New Roman"/>
                <w:sz w:val="28"/>
                <w:szCs w:val="28"/>
              </w:rPr>
              <w:t xml:space="preserve"> 000,00  </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Стіл операційний (електричний)</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Коагулятор електричний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250 000,00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Освітлювач хірургічний </w:t>
            </w:r>
            <w:proofErr w:type="spellStart"/>
            <w:r w:rsidRPr="00D160AA">
              <w:rPr>
                <w:rFonts w:ascii="Times New Roman" w:hAnsi="Times New Roman"/>
                <w:sz w:val="28"/>
                <w:szCs w:val="28"/>
                <w:lang w:val="uk-UA"/>
              </w:rPr>
              <w:t>потолочний</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250 000,00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65 000,00</w:t>
            </w:r>
          </w:p>
        </w:tc>
      </w:tr>
      <w:tr w:rsidR="00E1132A" w:rsidRPr="00D160AA" w:rsidTr="00E1132A">
        <w:trPr>
          <w:trHeight w:val="388"/>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Стерилізатор повітряний ГП-80</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45 000,00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Монітори пацієнта – 4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320 000,00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Аспіратор</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7 500,00</w:t>
            </w:r>
          </w:p>
        </w:tc>
      </w:tr>
      <w:tr w:rsidR="00E1132A" w:rsidRPr="00D160AA" w:rsidTr="00E1132A">
        <w:trPr>
          <w:trHeight w:val="36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75 000,00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1 812 500,00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анестезіології</w:t>
            </w:r>
            <w:proofErr w:type="spellEnd"/>
            <w:r w:rsidRPr="00D160AA">
              <w:rPr>
                <w:rFonts w:ascii="Times New Roman" w:hAnsi="Times New Roman"/>
                <w:b/>
                <w:bCs/>
                <w:sz w:val="28"/>
                <w:szCs w:val="28"/>
              </w:rPr>
              <w:t xml:space="preserve"> з </w:t>
            </w:r>
            <w:proofErr w:type="spellStart"/>
            <w:r w:rsidRPr="00D160AA">
              <w:rPr>
                <w:rFonts w:ascii="Times New Roman" w:hAnsi="Times New Roman"/>
                <w:b/>
                <w:bCs/>
                <w:sz w:val="28"/>
                <w:szCs w:val="28"/>
              </w:rPr>
              <w:t>ліжками</w:t>
            </w:r>
            <w:proofErr w:type="spellEnd"/>
            <w:r w:rsidRPr="00D160AA">
              <w:rPr>
                <w:rFonts w:ascii="Times New Roman" w:hAnsi="Times New Roman"/>
                <w:b/>
                <w:bCs/>
                <w:sz w:val="28"/>
                <w:szCs w:val="28"/>
              </w:rPr>
              <w:t xml:space="preserve"> для </w:t>
            </w:r>
            <w:proofErr w:type="spellStart"/>
            <w:r w:rsidRPr="00D160AA">
              <w:rPr>
                <w:rFonts w:ascii="Times New Roman" w:hAnsi="Times New Roman"/>
                <w:b/>
                <w:bCs/>
                <w:sz w:val="28"/>
                <w:szCs w:val="28"/>
              </w:rPr>
              <w:t>інтенсивної</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терапії</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Ноші-</w:t>
            </w:r>
            <w:proofErr w:type="spellStart"/>
            <w:r w:rsidRPr="00D160AA">
              <w:rPr>
                <w:rFonts w:ascii="Times New Roman" w:hAnsi="Times New Roman"/>
                <w:sz w:val="28"/>
                <w:szCs w:val="28"/>
                <w:lang w:val="uk-UA"/>
              </w:rPr>
              <w:t>каталка</w:t>
            </w:r>
            <w:proofErr w:type="spellEnd"/>
            <w:r w:rsidRPr="00D160AA">
              <w:rPr>
                <w:rFonts w:ascii="Times New Roman" w:hAnsi="Times New Roman"/>
                <w:sz w:val="28"/>
                <w:szCs w:val="28"/>
                <w:lang w:val="uk-UA"/>
              </w:rPr>
              <w:t xml:space="preserve"> медичні</w:t>
            </w:r>
            <w:r w:rsidRPr="00D160AA">
              <w:rPr>
                <w:rFonts w:ascii="Times New Roman" w:hAnsi="Times New Roman"/>
                <w:sz w:val="28"/>
                <w:szCs w:val="28"/>
              </w:rPr>
              <w:t xml:space="preserve"> </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       45 000,00</w:t>
            </w:r>
          </w:p>
        </w:tc>
      </w:tr>
      <w:tr w:rsidR="00E1132A" w:rsidRPr="00D160AA" w:rsidTr="00E1132A">
        <w:trPr>
          <w:trHeight w:val="49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Ларингоскопи -5 наборів</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42 000,00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Шприцеві насоси (або </w:t>
            </w:r>
            <w:proofErr w:type="spellStart"/>
            <w:r w:rsidRPr="00D160AA">
              <w:rPr>
                <w:rFonts w:ascii="Times New Roman" w:hAnsi="Times New Roman"/>
                <w:sz w:val="28"/>
                <w:szCs w:val="28"/>
                <w:lang w:val="uk-UA"/>
              </w:rPr>
              <w:t>інфузійні</w:t>
            </w:r>
            <w:proofErr w:type="spellEnd"/>
            <w:r w:rsidRPr="00D160AA">
              <w:rPr>
                <w:rFonts w:ascii="Times New Roman" w:hAnsi="Times New Roman"/>
                <w:sz w:val="28"/>
                <w:szCs w:val="28"/>
                <w:lang w:val="uk-UA"/>
              </w:rPr>
              <w:t xml:space="preserve"> насоси)– 5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D946E8" w:rsidP="00C612F4">
            <w:pPr>
              <w:spacing w:after="0" w:line="240" w:lineRule="auto"/>
              <w:rPr>
                <w:rFonts w:ascii="Times New Roman" w:hAnsi="Times New Roman"/>
                <w:sz w:val="28"/>
                <w:szCs w:val="28"/>
                <w:lang w:val="uk-UA"/>
              </w:rPr>
            </w:pPr>
            <w:r w:rsidRPr="00D160AA">
              <w:rPr>
                <w:rFonts w:ascii="Times New Roman" w:hAnsi="Times New Roman"/>
                <w:sz w:val="28"/>
                <w:szCs w:val="28"/>
                <w:lang w:val="uk-UA"/>
              </w:rPr>
              <w:t>Л</w:t>
            </w:r>
            <w:r w:rsidR="00E1132A" w:rsidRPr="00D160AA">
              <w:rPr>
                <w:rFonts w:ascii="Times New Roman" w:hAnsi="Times New Roman"/>
                <w:sz w:val="28"/>
                <w:szCs w:val="28"/>
                <w:lang w:val="uk-UA"/>
              </w:rPr>
              <w:t>іжка</w:t>
            </w:r>
            <w:r w:rsidR="00C612F4" w:rsidRPr="00D160AA">
              <w:rPr>
                <w:rFonts w:ascii="Times New Roman" w:hAnsi="Times New Roman"/>
                <w:sz w:val="28"/>
                <w:szCs w:val="28"/>
                <w:lang w:val="uk-UA"/>
              </w:rPr>
              <w:t xml:space="preserve"> </w:t>
            </w:r>
            <w:r w:rsidRPr="00D160AA">
              <w:rPr>
                <w:rFonts w:ascii="Times New Roman" w:hAnsi="Times New Roman"/>
                <w:sz w:val="28"/>
                <w:szCs w:val="28"/>
                <w:lang w:val="uk-UA"/>
              </w:rPr>
              <w:t xml:space="preserve">функціональні з матрацом </w:t>
            </w:r>
            <w:r w:rsidR="00BF02D7" w:rsidRPr="00D160AA">
              <w:rPr>
                <w:rFonts w:ascii="Times New Roman" w:hAnsi="Times New Roman"/>
                <w:sz w:val="28"/>
                <w:szCs w:val="28"/>
                <w:lang w:val="uk-UA"/>
              </w:rPr>
              <w:t>електричні</w:t>
            </w:r>
            <w:r w:rsidR="00E1132A" w:rsidRPr="00D160AA">
              <w:rPr>
                <w:rFonts w:ascii="Times New Roman" w:hAnsi="Times New Roman"/>
                <w:sz w:val="28"/>
                <w:szCs w:val="28"/>
                <w:lang w:val="uk-UA"/>
              </w:rPr>
              <w:t xml:space="preserve"> </w:t>
            </w:r>
            <w:r w:rsidR="00E955F1" w:rsidRPr="00D160AA">
              <w:rPr>
                <w:rFonts w:ascii="Times New Roman" w:hAnsi="Times New Roman"/>
                <w:sz w:val="28"/>
                <w:szCs w:val="28"/>
                <w:lang w:val="uk-UA"/>
              </w:rPr>
              <w:t>– 4</w:t>
            </w:r>
            <w:r w:rsidR="00E1132A" w:rsidRPr="00D160AA">
              <w:rPr>
                <w:rFonts w:ascii="Times New Roman" w:hAnsi="Times New Roman"/>
                <w:sz w:val="28"/>
                <w:szCs w:val="28"/>
                <w:lang w:val="uk-UA"/>
              </w:rPr>
              <w:t xml:space="preserve">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D946E8"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18</w:t>
            </w:r>
            <w:r w:rsidR="00E1132A" w:rsidRPr="00D160AA">
              <w:rPr>
                <w:rFonts w:ascii="Times New Roman" w:hAnsi="Times New Roman"/>
                <w:sz w:val="28"/>
                <w:szCs w:val="28"/>
                <w:lang w:val="uk-UA"/>
              </w:rPr>
              <w:t>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Столик анестезіолога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Електрокардіограф</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Дефібрилятор - монітор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180 000,00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 – 3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122 000,00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756</w:t>
            </w:r>
            <w:r w:rsidR="00E1132A" w:rsidRPr="00D160AA">
              <w:rPr>
                <w:rFonts w:ascii="Times New Roman" w:hAnsi="Times New Roman"/>
                <w:b/>
                <w:sz w:val="28"/>
                <w:szCs w:val="28"/>
                <w:lang w:val="uk-UA"/>
              </w:rPr>
              <w:t> 000,00</w:t>
            </w:r>
          </w:p>
        </w:tc>
      </w:tr>
      <w:tr w:rsidR="00E1132A" w:rsidRPr="00D160AA" w:rsidTr="00E1132A">
        <w:trPr>
          <w:trHeight w:val="85"/>
          <w:jc w:val="center"/>
        </w:trPr>
        <w:tc>
          <w:tcPr>
            <w:tcW w:w="566" w:type="dxa"/>
            <w:tcBorders>
              <w:left w:val="single" w:sz="4" w:space="0" w:color="000000"/>
              <w:bottom w:val="single" w:sz="4" w:space="0" w:color="auto"/>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auto"/>
            </w:tcBorders>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Поліклініка</w:t>
            </w:r>
          </w:p>
        </w:tc>
        <w:tc>
          <w:tcPr>
            <w:tcW w:w="1970" w:type="dxa"/>
            <w:tcBorders>
              <w:top w:val="none" w:sz="0" w:space="0" w:color="000000"/>
              <w:left w:val="single" w:sz="4" w:space="0" w:color="000000"/>
              <w:bottom w:val="single" w:sz="4" w:space="0" w:color="auto"/>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270"/>
          <w:jc w:val="center"/>
        </w:trPr>
        <w:tc>
          <w:tcPr>
            <w:tcW w:w="566"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proofErr w:type="spellStart"/>
            <w:r w:rsidRPr="00D160AA">
              <w:rPr>
                <w:rFonts w:ascii="Times New Roman" w:hAnsi="Times New Roman"/>
                <w:sz w:val="28"/>
                <w:szCs w:val="28"/>
                <w:lang w:val="uk-UA"/>
              </w:rPr>
              <w:t>Фундус</w:t>
            </w:r>
            <w:proofErr w:type="spellEnd"/>
            <w:r w:rsidRPr="00D160AA">
              <w:rPr>
                <w:rFonts w:ascii="Times New Roman" w:hAnsi="Times New Roman"/>
                <w:sz w:val="28"/>
                <w:szCs w:val="28"/>
                <w:lang w:val="uk-UA"/>
              </w:rPr>
              <w:t xml:space="preserve"> - камера </w:t>
            </w:r>
            <w:proofErr w:type="spellStart"/>
            <w:r w:rsidRPr="00D160AA">
              <w:rPr>
                <w:rFonts w:ascii="Times New Roman" w:hAnsi="Times New Roman"/>
                <w:sz w:val="28"/>
                <w:szCs w:val="28"/>
                <w:lang w:val="uk-UA"/>
              </w:rPr>
              <w:t>немідриатична</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450 000,00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r w:rsidRPr="00D160AA">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vAlign w:val="bottom"/>
          </w:tcPr>
          <w:p w:rsidR="00E1132A" w:rsidRPr="00D160AA" w:rsidRDefault="00BF02D7" w:rsidP="00BF02D7">
            <w:pPr>
              <w:spacing w:after="0" w:line="240" w:lineRule="auto"/>
              <w:rPr>
                <w:rFonts w:ascii="Times New Roman" w:hAnsi="Times New Roman"/>
                <w:sz w:val="28"/>
                <w:szCs w:val="28"/>
                <w:lang w:val="uk-UA"/>
              </w:rPr>
            </w:pPr>
            <w:r w:rsidRPr="00D160AA">
              <w:rPr>
                <w:rFonts w:ascii="Times New Roman" w:hAnsi="Times New Roman"/>
                <w:sz w:val="28"/>
                <w:szCs w:val="28"/>
                <w:lang w:val="uk-UA"/>
              </w:rPr>
              <w:t>Ендоскопічна системи (</w:t>
            </w:r>
            <w:proofErr w:type="spellStart"/>
            <w:r w:rsidRPr="00D160AA">
              <w:rPr>
                <w:rFonts w:ascii="Times New Roman" w:hAnsi="Times New Roman"/>
                <w:sz w:val="28"/>
                <w:szCs w:val="28"/>
                <w:lang w:val="uk-UA"/>
              </w:rPr>
              <w:t>в</w:t>
            </w:r>
            <w:r w:rsidR="00E1132A" w:rsidRPr="00D160AA">
              <w:rPr>
                <w:rFonts w:ascii="Times New Roman" w:hAnsi="Times New Roman"/>
                <w:sz w:val="28"/>
                <w:szCs w:val="28"/>
                <w:lang w:val="uk-UA"/>
              </w:rPr>
              <w:t>ідеоцистоскоп</w:t>
            </w:r>
            <w:proofErr w:type="spellEnd"/>
            <w:r w:rsidRPr="00D160AA">
              <w:rPr>
                <w:rFonts w:ascii="Times New Roman" w:hAnsi="Times New Roman"/>
                <w:sz w:val="28"/>
                <w:szCs w:val="28"/>
                <w:lang w:val="uk-UA"/>
              </w:rPr>
              <w:t>)</w:t>
            </w:r>
            <w:r w:rsidR="00E1132A" w:rsidRPr="00D160AA">
              <w:rPr>
                <w:rFonts w:ascii="Times New Roman" w:hAnsi="Times New Roman"/>
                <w:sz w:val="28"/>
                <w:szCs w:val="28"/>
                <w:lang w:val="uk-UA"/>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AB11F8"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4</w:t>
            </w:r>
            <w:r w:rsidR="00BF02D7" w:rsidRPr="00D160AA">
              <w:rPr>
                <w:rFonts w:ascii="Times New Roman" w:hAnsi="Times New Roman"/>
                <w:sz w:val="28"/>
                <w:szCs w:val="28"/>
                <w:lang w:val="uk-UA"/>
              </w:rPr>
              <w:t>8</w:t>
            </w:r>
            <w:r w:rsidR="00E1132A" w:rsidRPr="00D160AA">
              <w:rPr>
                <w:rFonts w:ascii="Times New Roman" w:hAnsi="Times New Roman"/>
                <w:sz w:val="28"/>
                <w:szCs w:val="28"/>
                <w:lang w:val="uk-UA"/>
              </w:rPr>
              <w:t>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ЛОР – комбайн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407 000,00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Датчик </w:t>
            </w:r>
            <w:proofErr w:type="spellStart"/>
            <w:r w:rsidRPr="00D160AA">
              <w:rPr>
                <w:rFonts w:ascii="Times New Roman" w:hAnsi="Times New Roman"/>
                <w:sz w:val="28"/>
                <w:szCs w:val="28"/>
                <w:lang w:val="uk-UA"/>
              </w:rPr>
              <w:t>конвексний</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Комплекс </w:t>
            </w:r>
            <w:proofErr w:type="spellStart"/>
            <w:r w:rsidRPr="00D160AA">
              <w:rPr>
                <w:rFonts w:ascii="Times New Roman" w:hAnsi="Times New Roman"/>
                <w:sz w:val="28"/>
                <w:szCs w:val="28"/>
                <w:lang w:val="uk-UA"/>
              </w:rPr>
              <w:t>моніторування</w:t>
            </w:r>
            <w:proofErr w:type="spellEnd"/>
            <w:r w:rsidRPr="00D160AA">
              <w:rPr>
                <w:rFonts w:ascii="Times New Roman" w:hAnsi="Times New Roman"/>
                <w:sz w:val="28"/>
                <w:szCs w:val="28"/>
                <w:lang w:val="uk-UA"/>
              </w:rPr>
              <w:t xml:space="preserve"> АТ (</w:t>
            </w:r>
            <w:proofErr w:type="spellStart"/>
            <w:r w:rsidRPr="00D160AA">
              <w:rPr>
                <w:rFonts w:ascii="Times New Roman" w:hAnsi="Times New Roman"/>
                <w:sz w:val="28"/>
                <w:szCs w:val="28"/>
                <w:lang w:val="uk-UA"/>
              </w:rPr>
              <w:t>холтер</w:t>
            </w:r>
            <w:proofErr w:type="spellEnd"/>
            <w:r w:rsidRPr="00D160AA">
              <w:rPr>
                <w:rFonts w:ascii="Times New Roman" w:hAnsi="Times New Roman"/>
                <w:sz w:val="28"/>
                <w:szCs w:val="28"/>
                <w:lang w:val="uk-UA"/>
              </w:rPr>
              <w:t>)</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Коагулятор </w:t>
            </w:r>
            <w:proofErr w:type="spellStart"/>
            <w:r w:rsidRPr="00D160AA">
              <w:rPr>
                <w:rFonts w:ascii="Times New Roman" w:hAnsi="Times New Roman"/>
                <w:sz w:val="28"/>
                <w:szCs w:val="28"/>
                <w:lang w:val="uk-UA"/>
              </w:rPr>
              <w:t>електрохірургічний</w:t>
            </w:r>
            <w:proofErr w:type="spellEnd"/>
            <w:r w:rsidRPr="00D160AA">
              <w:rPr>
                <w:rFonts w:ascii="Times New Roman" w:hAnsi="Times New Roman"/>
                <w:sz w:val="28"/>
                <w:szCs w:val="28"/>
                <w:lang w:val="uk-UA"/>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Відеосигмоскоп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Аноскоп</w:t>
            </w:r>
            <w:proofErr w:type="spellEnd"/>
            <w:r w:rsidRPr="00D160AA">
              <w:rPr>
                <w:rFonts w:ascii="Times New Roman" w:hAnsi="Times New Roman"/>
                <w:sz w:val="28"/>
                <w:szCs w:val="28"/>
                <w:lang w:val="uk-UA"/>
              </w:rPr>
              <w:t xml:space="preserve"> </w:t>
            </w:r>
            <w:proofErr w:type="spellStart"/>
            <w:r w:rsidRPr="00D160AA">
              <w:rPr>
                <w:rFonts w:ascii="Times New Roman" w:hAnsi="Times New Roman"/>
                <w:sz w:val="28"/>
                <w:szCs w:val="28"/>
                <w:lang w:val="uk-UA"/>
              </w:rPr>
              <w:t>фіброоптичний</w:t>
            </w:r>
            <w:proofErr w:type="spellEnd"/>
            <w:r w:rsidRPr="00D160AA">
              <w:rPr>
                <w:rFonts w:ascii="Times New Roman" w:hAnsi="Times New Roman"/>
                <w:sz w:val="28"/>
                <w:szCs w:val="28"/>
                <w:lang w:val="uk-UA"/>
              </w:rPr>
              <w:t xml:space="preserve"> багаторазовий</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25 000,00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Відеоколоноскоп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Стійка ендоскопічна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Аспіратор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r w:rsidRPr="00D160AA">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BF02D7">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Електрокардіограф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BF02D7"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 xml:space="preserve">48 </w:t>
            </w:r>
            <w:r w:rsidR="00E1132A" w:rsidRPr="00D160AA">
              <w:rPr>
                <w:rFonts w:ascii="Times New Roman" w:hAnsi="Times New Roman"/>
                <w:sz w:val="28"/>
                <w:szCs w:val="28"/>
                <w:lang w:val="uk-UA"/>
              </w:rPr>
              <w:t>000,00</w:t>
            </w:r>
          </w:p>
        </w:tc>
      </w:tr>
      <w:tr w:rsidR="00BF02D7"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BF02D7" w:rsidRPr="00D160AA" w:rsidRDefault="00BF02D7"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BF02D7" w:rsidRPr="00D160AA" w:rsidRDefault="00BF02D7"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Спірометр</w:t>
            </w:r>
          </w:p>
        </w:tc>
        <w:tc>
          <w:tcPr>
            <w:tcW w:w="1970" w:type="dxa"/>
            <w:tcBorders>
              <w:top w:val="none" w:sz="0" w:space="0" w:color="000000"/>
              <w:left w:val="single" w:sz="4" w:space="0" w:color="000000"/>
              <w:bottom w:val="single" w:sz="4" w:space="0" w:color="000000"/>
              <w:right w:val="single" w:sz="4" w:space="0" w:color="000000"/>
            </w:tcBorders>
            <w:vAlign w:val="bottom"/>
          </w:tcPr>
          <w:p w:rsidR="00BF02D7" w:rsidRPr="00D160AA" w:rsidRDefault="00BF02D7"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65 000,00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Ультрафіолетова камера для зберігання стерильного інструменту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26 000,00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Апарат </w:t>
            </w:r>
            <w:proofErr w:type="spellStart"/>
            <w:r w:rsidRPr="00D160AA">
              <w:rPr>
                <w:rFonts w:ascii="Times New Roman" w:hAnsi="Times New Roman"/>
                <w:sz w:val="28"/>
                <w:szCs w:val="28"/>
                <w:lang w:val="uk-UA"/>
              </w:rPr>
              <w:t>електрохірургічний</w:t>
            </w:r>
            <w:proofErr w:type="spellEnd"/>
            <w:r w:rsidRPr="00D160AA">
              <w:rPr>
                <w:rFonts w:ascii="Times New Roman" w:hAnsi="Times New Roman"/>
                <w:sz w:val="28"/>
                <w:szCs w:val="28"/>
                <w:lang w:val="uk-UA"/>
              </w:rPr>
              <w:t xml:space="preserve"> високочастотний (повна комплектація)</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24 000,00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Світильник хірургічний пересувний</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Пилка для зняття гіпсу</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18 000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ЛОР-комплекс (в комплекті з </w:t>
            </w:r>
            <w:proofErr w:type="spellStart"/>
            <w:r w:rsidRPr="00D160AA">
              <w:rPr>
                <w:rFonts w:ascii="Times New Roman" w:hAnsi="Times New Roman"/>
                <w:sz w:val="28"/>
                <w:szCs w:val="28"/>
                <w:lang w:val="uk-UA"/>
              </w:rPr>
              <w:t>синускопом</w:t>
            </w:r>
            <w:proofErr w:type="spellEnd"/>
            <w:r w:rsidRPr="00D160AA">
              <w:rPr>
                <w:rFonts w:ascii="Times New Roman" w:hAnsi="Times New Roman"/>
                <w:sz w:val="28"/>
                <w:szCs w:val="28"/>
                <w:lang w:val="uk-UA"/>
              </w:rPr>
              <w:t>, отоскопом, ларингоскопом) з кріслом для пацієнта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Авторефрактокератометр</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170 000,00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Стіл для рефрактометра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8 000,00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w:t>
            </w:r>
            <w:proofErr w:type="spellStart"/>
            <w:r w:rsidRPr="00D160AA">
              <w:rPr>
                <w:rFonts w:ascii="Times New Roman" w:hAnsi="Times New Roman"/>
                <w:sz w:val="28"/>
                <w:szCs w:val="28"/>
                <w:lang w:val="uk-UA"/>
              </w:rPr>
              <w:t>Амбліокор</w:t>
            </w:r>
            <w:proofErr w:type="spellEnd"/>
            <w:r w:rsidRPr="00D160AA">
              <w:rPr>
                <w:rFonts w:ascii="Times New Roman" w:hAnsi="Times New Roman"/>
                <w:sz w:val="28"/>
                <w:szCs w:val="28"/>
                <w:lang w:val="uk-UA"/>
              </w:rPr>
              <w:t xml:space="preserve"> 01»</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150 000,00</w:t>
            </w:r>
          </w:p>
        </w:tc>
      </w:tr>
      <w:tr w:rsidR="00E1132A" w:rsidRPr="00D160AA" w:rsidTr="00E1132A">
        <w:trPr>
          <w:trHeight w:val="242"/>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Електростимулятор офтальмологічний «</w:t>
            </w:r>
            <w:proofErr w:type="spellStart"/>
            <w:r w:rsidRPr="00D160AA">
              <w:rPr>
                <w:rFonts w:ascii="Times New Roman" w:hAnsi="Times New Roman"/>
                <w:sz w:val="28"/>
                <w:szCs w:val="28"/>
                <w:lang w:val="uk-UA"/>
              </w:rPr>
              <w:t>Фосфен</w:t>
            </w:r>
            <w:proofErr w:type="spellEnd"/>
            <w:r w:rsidRPr="00D160AA">
              <w:rPr>
                <w:rFonts w:ascii="Times New Roman" w:hAnsi="Times New Roman"/>
                <w:sz w:val="28"/>
                <w:szCs w:val="28"/>
                <w:lang w:val="uk-UA"/>
              </w:rPr>
              <w:t>-міні»</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13 000,00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567DBE"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3 2</w:t>
            </w:r>
            <w:r w:rsidR="00E1132A" w:rsidRPr="00D160AA">
              <w:rPr>
                <w:rFonts w:ascii="Times New Roman" w:hAnsi="Times New Roman"/>
                <w:b/>
                <w:sz w:val="28"/>
                <w:szCs w:val="28"/>
                <w:lang w:val="uk-UA"/>
              </w:rPr>
              <w:t>7</w:t>
            </w:r>
            <w:r w:rsidRPr="00D160AA">
              <w:rPr>
                <w:rFonts w:ascii="Times New Roman" w:hAnsi="Times New Roman"/>
                <w:b/>
                <w:sz w:val="28"/>
                <w:szCs w:val="28"/>
                <w:lang w:val="uk-UA"/>
              </w:rPr>
              <w:t>0</w:t>
            </w:r>
            <w:r w:rsidR="00E1132A" w:rsidRPr="00D160AA">
              <w:rPr>
                <w:rFonts w:ascii="Times New Roman" w:hAnsi="Times New Roman"/>
                <w:b/>
                <w:sz w:val="28"/>
                <w:szCs w:val="28"/>
                <w:lang w:val="uk-UA"/>
              </w:rPr>
              <w:t> 000,00</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Кардіологічне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6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Монітор</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пацієнта</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 xml:space="preserve">багатофункціональний -  4 </w:t>
            </w:r>
            <w:r w:rsidRPr="00D160AA">
              <w:rPr>
                <w:rFonts w:ascii="Times New Roman" w:hAnsi="Times New Roman"/>
                <w:sz w:val="28"/>
                <w:szCs w:val="28"/>
              </w:rPr>
              <w:t>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380 000</w:t>
            </w:r>
            <w:r w:rsidRPr="00D160AA">
              <w:rPr>
                <w:rFonts w:ascii="Times New Roman" w:hAnsi="Times New Roman"/>
                <w:sz w:val="28"/>
                <w:szCs w:val="28"/>
              </w:rPr>
              <w:t xml:space="preserve">,00  </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Насос </w:t>
            </w:r>
            <w:proofErr w:type="spellStart"/>
            <w:r w:rsidRPr="00D160AA">
              <w:rPr>
                <w:rFonts w:ascii="Times New Roman" w:hAnsi="Times New Roman"/>
                <w:sz w:val="28"/>
                <w:szCs w:val="28"/>
              </w:rPr>
              <w:t>шприцевий</w:t>
            </w:r>
            <w:proofErr w:type="spellEnd"/>
            <w:r w:rsidRPr="00D160AA">
              <w:rPr>
                <w:rFonts w:ascii="Times New Roman" w:hAnsi="Times New Roman"/>
                <w:sz w:val="28"/>
                <w:szCs w:val="28"/>
              </w:rPr>
              <w:t xml:space="preserve"> — </w:t>
            </w:r>
            <w:r w:rsidRPr="00D160AA">
              <w:rPr>
                <w:rFonts w:ascii="Times New Roman" w:hAnsi="Times New Roman"/>
                <w:sz w:val="28"/>
                <w:szCs w:val="28"/>
                <w:lang w:val="uk-UA"/>
              </w:rPr>
              <w:t xml:space="preserve">2 </w:t>
            </w:r>
            <w:proofErr w:type="spellStart"/>
            <w:r w:rsidRPr="00D160AA">
              <w:rPr>
                <w:rFonts w:ascii="Times New Roman" w:hAnsi="Times New Roman"/>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60 000,00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Електровідсмоктувач</w:t>
            </w:r>
            <w:proofErr w:type="spellEnd"/>
            <w:r w:rsidRPr="00D160AA">
              <w:rPr>
                <w:rFonts w:ascii="Times New Roman" w:hAnsi="Times New Roman"/>
                <w:sz w:val="28"/>
                <w:szCs w:val="28"/>
                <w:lang w:val="uk-UA"/>
              </w:rPr>
              <w:t xml:space="preserve"> електричний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Електрокардіограф</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28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Ехокардіоскоп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780 000,00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Травматологічне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Автоклав, </w:t>
            </w:r>
            <w:smartTag w:uri="urn:schemas-microsoft-com:office:smarttags" w:element="metricconverter">
              <w:smartTagPr>
                <w:attr w:name="ProductID" w:val="75 л"/>
              </w:smartTagPr>
              <w:r w:rsidRPr="00D160AA">
                <w:rPr>
                  <w:rFonts w:ascii="Times New Roman" w:hAnsi="Times New Roman"/>
                  <w:sz w:val="28"/>
                  <w:szCs w:val="28"/>
                  <w:lang w:val="uk-UA"/>
                </w:rPr>
                <w:t>75 л</w:t>
              </w:r>
            </w:smartTag>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140 000,00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BF02D7" w:rsidP="00E1132A">
            <w:pPr>
              <w:spacing w:after="0" w:line="240" w:lineRule="auto"/>
              <w:rPr>
                <w:rFonts w:ascii="Times New Roman" w:hAnsi="Times New Roman"/>
                <w:sz w:val="28"/>
                <w:szCs w:val="28"/>
              </w:rPr>
            </w:pPr>
            <w:r w:rsidRPr="00D160AA">
              <w:rPr>
                <w:rFonts w:ascii="Times New Roman" w:hAnsi="Times New Roman"/>
                <w:sz w:val="28"/>
                <w:szCs w:val="28"/>
                <w:lang w:val="uk-UA"/>
              </w:rPr>
              <w:t>Система рентгенівська діагностична</w:t>
            </w:r>
            <w:r w:rsidR="00E1132A" w:rsidRPr="00D160AA">
              <w:rPr>
                <w:rFonts w:ascii="Times New Roman" w:hAnsi="Times New Roman"/>
                <w:sz w:val="28"/>
                <w:szCs w:val="28"/>
              </w:rPr>
              <w:t xml:space="preserve"> « С»</w:t>
            </w:r>
            <w:r w:rsidRPr="00D160AA">
              <w:rPr>
                <w:rFonts w:ascii="Times New Roman" w:hAnsi="Times New Roman"/>
                <w:sz w:val="28"/>
                <w:szCs w:val="28"/>
                <w:lang w:val="uk-UA"/>
              </w:rPr>
              <w:t xml:space="preserve"> </w:t>
            </w:r>
            <w:r w:rsidR="00E1132A" w:rsidRPr="00D160AA">
              <w:rPr>
                <w:rFonts w:ascii="Times New Roman" w:hAnsi="Times New Roman"/>
                <w:sz w:val="28"/>
                <w:szCs w:val="28"/>
              </w:rPr>
              <w:t>-</w:t>
            </w:r>
            <w:r w:rsidRPr="00D160AA">
              <w:rPr>
                <w:rFonts w:ascii="Times New Roman" w:hAnsi="Times New Roman"/>
                <w:sz w:val="28"/>
                <w:szCs w:val="28"/>
                <w:lang w:val="uk-UA"/>
              </w:rPr>
              <w:t xml:space="preserve"> подібна</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BF02D7"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3 6</w:t>
            </w:r>
            <w:r w:rsidR="00E1132A" w:rsidRPr="00D160AA">
              <w:rPr>
                <w:rFonts w:ascii="Times New Roman" w:hAnsi="Times New Roman"/>
                <w:sz w:val="28"/>
                <w:szCs w:val="28"/>
                <w:lang w:val="uk-UA"/>
              </w:rPr>
              <w:t>00 000,00</w:t>
            </w:r>
          </w:p>
        </w:tc>
      </w:tr>
      <w:tr w:rsidR="00BF02D7"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BF02D7" w:rsidRPr="00D160AA" w:rsidRDefault="00BF02D7"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BF02D7" w:rsidRPr="00D160AA" w:rsidRDefault="00BF02D7"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Стіл рентген - прозорий</w:t>
            </w:r>
          </w:p>
        </w:tc>
        <w:tc>
          <w:tcPr>
            <w:tcW w:w="1970" w:type="dxa"/>
            <w:tcBorders>
              <w:top w:val="none" w:sz="0" w:space="0" w:color="000000"/>
              <w:left w:val="single" w:sz="4" w:space="0" w:color="000000"/>
              <w:bottom w:val="single" w:sz="4" w:space="0" w:color="000000"/>
              <w:right w:val="single" w:sz="4" w:space="0" w:color="000000"/>
            </w:tcBorders>
            <w:vAlign w:val="bottom"/>
          </w:tcPr>
          <w:p w:rsidR="00BF02D7" w:rsidRPr="00D160AA" w:rsidRDefault="00BF02D7"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250 000,00</w:t>
            </w:r>
          </w:p>
        </w:tc>
      </w:tr>
      <w:tr w:rsidR="00D946E8"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D946E8" w:rsidRPr="00D160AA" w:rsidRDefault="00D946E8"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D946E8" w:rsidRPr="00D160AA" w:rsidRDefault="00D946E8"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Ліжка функціональні з матрацом – 10 шт.</w:t>
            </w:r>
          </w:p>
        </w:tc>
        <w:tc>
          <w:tcPr>
            <w:tcW w:w="1970" w:type="dxa"/>
            <w:tcBorders>
              <w:top w:val="none" w:sz="0" w:space="0" w:color="000000"/>
              <w:left w:val="single" w:sz="4" w:space="0" w:color="000000"/>
              <w:bottom w:val="single" w:sz="4" w:space="0" w:color="000000"/>
              <w:right w:val="single" w:sz="4" w:space="0" w:color="000000"/>
            </w:tcBorders>
            <w:vAlign w:val="bottom"/>
          </w:tcPr>
          <w:p w:rsidR="00D946E8" w:rsidRPr="00D160AA" w:rsidRDefault="00D946E8"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250 000,00</w:t>
            </w:r>
          </w:p>
        </w:tc>
      </w:tr>
      <w:tr w:rsidR="00D946E8"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D946E8" w:rsidRPr="00D160AA" w:rsidRDefault="00D946E8"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D946E8" w:rsidRPr="00D160AA" w:rsidRDefault="00D946E8"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Ліжка медичні з матрацом – 5 шт.</w:t>
            </w:r>
          </w:p>
        </w:tc>
        <w:tc>
          <w:tcPr>
            <w:tcW w:w="1970" w:type="dxa"/>
            <w:tcBorders>
              <w:top w:val="none" w:sz="0" w:space="0" w:color="000000"/>
              <w:left w:val="single" w:sz="4" w:space="0" w:color="000000"/>
              <w:bottom w:val="single" w:sz="4" w:space="0" w:color="000000"/>
              <w:right w:val="single" w:sz="4" w:space="0" w:color="000000"/>
            </w:tcBorders>
            <w:vAlign w:val="bottom"/>
          </w:tcPr>
          <w:p w:rsidR="00D946E8" w:rsidRPr="00D160AA" w:rsidRDefault="00D946E8"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80 000,00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4 32</w:t>
            </w:r>
            <w:r w:rsidR="00E1132A" w:rsidRPr="00D160AA">
              <w:rPr>
                <w:rFonts w:ascii="Times New Roman" w:hAnsi="Times New Roman"/>
                <w:b/>
                <w:sz w:val="28"/>
                <w:szCs w:val="28"/>
                <w:lang w:val="uk-UA"/>
              </w:rPr>
              <w:t>0 000,00</w:t>
            </w:r>
          </w:p>
        </w:tc>
      </w:tr>
      <w:tr w:rsidR="00E1132A" w:rsidRPr="00D160AA" w:rsidTr="00E1132A">
        <w:trPr>
          <w:trHeight w:val="285"/>
          <w:jc w:val="center"/>
        </w:trPr>
        <w:tc>
          <w:tcPr>
            <w:tcW w:w="566"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Клінічна</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лабораторія</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67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BF02D7" w:rsidP="00BF02D7">
            <w:pPr>
              <w:spacing w:after="0" w:line="240" w:lineRule="auto"/>
              <w:rPr>
                <w:rFonts w:ascii="Times New Roman" w:hAnsi="Times New Roman"/>
                <w:sz w:val="28"/>
                <w:szCs w:val="28"/>
                <w:lang w:val="uk-UA"/>
              </w:rPr>
            </w:pPr>
            <w:r w:rsidRPr="00D160AA">
              <w:rPr>
                <w:rFonts w:ascii="Times New Roman" w:hAnsi="Times New Roman"/>
                <w:sz w:val="28"/>
                <w:szCs w:val="28"/>
                <w:lang w:val="uk-UA"/>
              </w:rPr>
              <w:t>А</w:t>
            </w:r>
            <w:proofErr w:type="spellStart"/>
            <w:r w:rsidR="00E1132A" w:rsidRPr="00D160AA">
              <w:rPr>
                <w:rFonts w:ascii="Times New Roman" w:hAnsi="Times New Roman"/>
                <w:sz w:val="28"/>
                <w:szCs w:val="28"/>
              </w:rPr>
              <w:t>налізатор</w:t>
            </w:r>
            <w:proofErr w:type="spellEnd"/>
            <w:r w:rsidR="00E1132A" w:rsidRPr="00D160AA">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BF02D7"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30</w:t>
            </w:r>
            <w:r w:rsidR="00E1132A" w:rsidRPr="00D160AA">
              <w:rPr>
                <w:rFonts w:ascii="Times New Roman" w:hAnsi="Times New Roman"/>
                <w:sz w:val="28"/>
                <w:szCs w:val="28"/>
                <w:lang w:val="uk-UA"/>
              </w:rPr>
              <w:t>0</w:t>
            </w:r>
            <w:r w:rsidR="00E1132A" w:rsidRPr="00D160AA">
              <w:rPr>
                <w:rFonts w:ascii="Times New Roman" w:hAnsi="Times New Roman"/>
                <w:sz w:val="28"/>
                <w:szCs w:val="28"/>
              </w:rPr>
              <w:t xml:space="preserve"> 000,00  </w:t>
            </w:r>
          </w:p>
        </w:tc>
      </w:tr>
      <w:tr w:rsidR="00E1132A" w:rsidRPr="00D160AA" w:rsidTr="00E1132A">
        <w:trPr>
          <w:trHeight w:val="67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Автоматичний біохімічний аналізатор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730 000,00</w:t>
            </w:r>
          </w:p>
        </w:tc>
      </w:tr>
      <w:tr w:rsidR="00E1132A" w:rsidRPr="00D160AA" w:rsidTr="00E1132A">
        <w:trPr>
          <w:trHeight w:val="675"/>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Мікроскоп </w:t>
            </w:r>
            <w:proofErr w:type="spellStart"/>
            <w:r w:rsidRPr="00D160AA">
              <w:rPr>
                <w:rFonts w:ascii="Times New Roman" w:hAnsi="Times New Roman"/>
                <w:sz w:val="28"/>
                <w:szCs w:val="28"/>
                <w:lang w:val="uk-UA"/>
              </w:rPr>
              <w:t>бінокулярни</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22 000,00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Автоматичний аналізатор глюкози і лактату</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96 000,00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en-US"/>
              </w:rPr>
              <w:t>Ph</w:t>
            </w:r>
            <w:proofErr w:type="spellEnd"/>
            <w:r w:rsidRPr="00D160AA">
              <w:rPr>
                <w:rFonts w:ascii="Times New Roman" w:hAnsi="Times New Roman"/>
                <w:sz w:val="28"/>
                <w:szCs w:val="28"/>
                <w:lang w:val="uk-UA"/>
              </w:rPr>
              <w:t>-метр (</w:t>
            </w:r>
            <w:proofErr w:type="spellStart"/>
            <w:r w:rsidRPr="00D160AA">
              <w:rPr>
                <w:rFonts w:ascii="Times New Roman" w:hAnsi="Times New Roman"/>
                <w:sz w:val="28"/>
                <w:szCs w:val="28"/>
                <w:lang w:val="en-US"/>
              </w:rPr>
              <w:t>ph</w:t>
            </w:r>
            <w:proofErr w:type="spellEnd"/>
            <w:r w:rsidRPr="00D160AA">
              <w:rPr>
                <w:rFonts w:ascii="Times New Roman" w:hAnsi="Times New Roman"/>
                <w:sz w:val="28"/>
                <w:szCs w:val="28"/>
                <w:lang w:val="uk-UA"/>
              </w:rPr>
              <w:t>-150 ми)</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6 200,00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Опромінювач</w:t>
            </w:r>
            <w:proofErr w:type="spellEnd"/>
            <w:r w:rsidRPr="00D160AA">
              <w:rPr>
                <w:rFonts w:ascii="Times New Roman" w:hAnsi="Times New Roman"/>
                <w:sz w:val="28"/>
                <w:szCs w:val="28"/>
                <w:lang w:val="uk-UA"/>
              </w:rPr>
              <w:t xml:space="preserve"> </w:t>
            </w:r>
            <w:proofErr w:type="spellStart"/>
            <w:r w:rsidRPr="00D160AA">
              <w:rPr>
                <w:rFonts w:ascii="Times New Roman" w:hAnsi="Times New Roman"/>
                <w:sz w:val="28"/>
                <w:szCs w:val="28"/>
                <w:lang w:val="uk-UA"/>
              </w:rPr>
              <w:t>бактеріцидний</w:t>
            </w:r>
            <w:proofErr w:type="spellEnd"/>
            <w:r w:rsidRPr="00D160AA">
              <w:rPr>
                <w:rFonts w:ascii="Times New Roman" w:hAnsi="Times New Roman"/>
                <w:sz w:val="28"/>
                <w:szCs w:val="28"/>
                <w:lang w:val="uk-UA"/>
              </w:rPr>
              <w:t xml:space="preserve"> пересувний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7 000,00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E1132A" w:rsidRPr="00D160AA" w:rsidRDefault="00567DBE"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1 16</w:t>
            </w:r>
            <w:r w:rsidR="00E1132A" w:rsidRPr="00D160AA">
              <w:rPr>
                <w:rFonts w:ascii="Times New Roman" w:hAnsi="Times New Roman"/>
                <w:b/>
                <w:sz w:val="28"/>
                <w:szCs w:val="28"/>
                <w:lang w:val="uk-UA"/>
              </w:rPr>
              <w:t>1 200,00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rPr>
              <w:t>Операційний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стіл</w:t>
            </w:r>
            <w:proofErr w:type="spellEnd"/>
            <w:r w:rsidRPr="00D160AA">
              <w:rPr>
                <w:rFonts w:ascii="Times New Roman" w:hAnsi="Times New Roman"/>
                <w:sz w:val="28"/>
                <w:szCs w:val="28"/>
                <w:lang w:val="uk-UA"/>
              </w:rPr>
              <w:t xml:space="preserve"> в комплекті</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Лапароскопічна</w:t>
            </w:r>
            <w:proofErr w:type="spellEnd"/>
            <w:r w:rsidRPr="00D160AA">
              <w:rPr>
                <w:rFonts w:ascii="Times New Roman" w:hAnsi="Times New Roman"/>
                <w:sz w:val="28"/>
                <w:szCs w:val="28"/>
                <w:lang w:val="uk-UA"/>
              </w:rPr>
              <w:t xml:space="preserve"> стійка</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sz w:val="28"/>
                <w:szCs w:val="28"/>
                <w:lang w:val="uk-UA"/>
              </w:rPr>
              <w:t>2 000 000,00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Ліжка медичні </w:t>
            </w:r>
            <w:r w:rsidR="00BF02D7" w:rsidRPr="00D160AA">
              <w:rPr>
                <w:rFonts w:ascii="Times New Roman" w:hAnsi="Times New Roman"/>
                <w:sz w:val="28"/>
                <w:szCs w:val="28"/>
                <w:lang w:val="uk-UA"/>
              </w:rPr>
              <w:t xml:space="preserve">з матрацом </w:t>
            </w:r>
            <w:r w:rsidR="00D946E8" w:rsidRPr="00D160AA">
              <w:rPr>
                <w:rFonts w:ascii="Times New Roman" w:hAnsi="Times New Roman"/>
                <w:sz w:val="28"/>
                <w:szCs w:val="28"/>
                <w:lang w:val="uk-UA"/>
              </w:rPr>
              <w:t>– 5</w:t>
            </w:r>
            <w:r w:rsidRPr="00D160AA">
              <w:rPr>
                <w:rFonts w:ascii="Times New Roman" w:hAnsi="Times New Roman"/>
                <w:sz w:val="28"/>
                <w:szCs w:val="28"/>
                <w:lang w:val="uk-UA"/>
              </w:rPr>
              <w:t xml:space="preserve"> шт.</w:t>
            </w:r>
          </w:p>
        </w:tc>
        <w:tc>
          <w:tcPr>
            <w:tcW w:w="1970" w:type="dxa"/>
            <w:tcBorders>
              <w:left w:val="single" w:sz="4" w:space="0" w:color="000000"/>
              <w:bottom w:val="single" w:sz="4" w:space="0" w:color="000000"/>
              <w:right w:val="single" w:sz="4" w:space="0" w:color="000000"/>
            </w:tcBorders>
            <w:vAlign w:val="bottom"/>
          </w:tcPr>
          <w:p w:rsidR="00E1132A" w:rsidRPr="00D160AA" w:rsidRDefault="00D946E8"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8</w:t>
            </w:r>
            <w:r w:rsidR="00E1132A" w:rsidRPr="00D160AA">
              <w:rPr>
                <w:rFonts w:ascii="Times New Roman" w:hAnsi="Times New Roman"/>
                <w:sz w:val="28"/>
                <w:szCs w:val="28"/>
                <w:lang w:val="uk-UA"/>
              </w:rPr>
              <w:t>0 000,00</w:t>
            </w:r>
          </w:p>
        </w:tc>
      </w:tr>
      <w:tr w:rsidR="00E1132A" w:rsidRPr="00D160AA" w:rsidTr="00E1132A">
        <w:trPr>
          <w:trHeight w:val="300"/>
          <w:jc w:val="center"/>
        </w:trPr>
        <w:tc>
          <w:tcPr>
            <w:tcW w:w="566" w:type="dxa"/>
            <w:tcBorders>
              <w:top w:val="none" w:sz="0" w:space="0" w:color="000000"/>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1F208C">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Ліжка функціональні </w:t>
            </w:r>
            <w:r w:rsidR="001F208C" w:rsidRPr="00D160AA">
              <w:rPr>
                <w:rFonts w:ascii="Times New Roman" w:hAnsi="Times New Roman"/>
                <w:sz w:val="28"/>
                <w:szCs w:val="28"/>
                <w:lang w:val="uk-UA"/>
              </w:rPr>
              <w:t xml:space="preserve">з матрацом </w:t>
            </w:r>
            <w:r w:rsidRPr="00D160AA">
              <w:rPr>
                <w:rFonts w:ascii="Times New Roman" w:hAnsi="Times New Roman"/>
                <w:sz w:val="28"/>
                <w:szCs w:val="28"/>
                <w:lang w:val="uk-UA"/>
              </w:rPr>
              <w:t>– 5 шт.</w:t>
            </w:r>
          </w:p>
        </w:tc>
        <w:tc>
          <w:tcPr>
            <w:tcW w:w="1970" w:type="dxa"/>
            <w:tcBorders>
              <w:left w:val="single" w:sz="4" w:space="0" w:color="000000"/>
              <w:bottom w:val="single" w:sz="4" w:space="0" w:color="000000"/>
              <w:right w:val="single" w:sz="4" w:space="0" w:color="000000"/>
            </w:tcBorders>
            <w:vAlign w:val="bottom"/>
          </w:tcPr>
          <w:p w:rsidR="00E1132A" w:rsidRPr="00D160AA" w:rsidRDefault="00A20709"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125</w:t>
            </w:r>
            <w:r w:rsidR="00E1132A" w:rsidRPr="00D160AA">
              <w:rPr>
                <w:rFonts w:ascii="Times New Roman" w:hAnsi="Times New Roman"/>
                <w:sz w:val="28"/>
                <w:szCs w:val="28"/>
                <w:lang w:val="uk-UA"/>
              </w:rPr>
              <w:t> 000,00</w:t>
            </w:r>
          </w:p>
        </w:tc>
      </w:tr>
      <w:tr w:rsidR="00E1132A" w:rsidRPr="00D160AA" w:rsidTr="00E1132A">
        <w:trPr>
          <w:trHeight w:val="456"/>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2 405</w:t>
            </w:r>
            <w:r w:rsidR="00E1132A" w:rsidRPr="00D160AA">
              <w:rPr>
                <w:rFonts w:ascii="Times New Roman" w:hAnsi="Times New Roman"/>
                <w:b/>
                <w:sz w:val="28"/>
                <w:szCs w:val="28"/>
                <w:lang w:val="uk-UA"/>
              </w:rPr>
              <w:t> 000,00</w:t>
            </w:r>
          </w:p>
        </w:tc>
      </w:tr>
      <w:tr w:rsidR="00E1132A" w:rsidRPr="00D160AA" w:rsidTr="00E1132A">
        <w:trPr>
          <w:trHeight w:val="255"/>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Терапевтичне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255"/>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 пацієнта</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D946E8"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Ліжка функціональні з матрацом</w:t>
            </w:r>
          </w:p>
        </w:tc>
        <w:tc>
          <w:tcPr>
            <w:tcW w:w="1970" w:type="dxa"/>
            <w:tcBorders>
              <w:left w:val="single" w:sz="4" w:space="0" w:color="000000"/>
              <w:bottom w:val="single" w:sz="4" w:space="0" w:color="000000"/>
              <w:right w:val="single" w:sz="4" w:space="0" w:color="000000"/>
            </w:tcBorders>
            <w:vAlign w:val="bottom"/>
          </w:tcPr>
          <w:p w:rsidR="00E1132A" w:rsidRPr="00D160AA" w:rsidRDefault="00D946E8"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25</w:t>
            </w:r>
            <w:r w:rsidR="00E1132A" w:rsidRPr="00D160AA">
              <w:rPr>
                <w:rFonts w:ascii="Times New Roman" w:hAnsi="Times New Roman"/>
                <w:sz w:val="28"/>
                <w:szCs w:val="28"/>
                <w:lang w:val="uk-UA"/>
              </w:rPr>
              <w:t>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 – 3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122 000,00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745B6D"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197</w:t>
            </w:r>
            <w:r w:rsidR="00E1132A" w:rsidRPr="00D160AA">
              <w:rPr>
                <w:rFonts w:ascii="Times New Roman" w:hAnsi="Times New Roman"/>
                <w:b/>
                <w:sz w:val="28"/>
                <w:szCs w:val="28"/>
                <w:lang w:val="uk-UA"/>
              </w:rPr>
              <w:t>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Касети рентгенівські (30*40) – 3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24 000,00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rPr>
            </w:pPr>
            <w:r w:rsidRPr="00D160AA">
              <w:rPr>
                <w:rFonts w:ascii="Times New Roman" w:hAnsi="Times New Roman"/>
                <w:sz w:val="28"/>
                <w:szCs w:val="28"/>
                <w:lang w:val="uk-UA"/>
              </w:rPr>
              <w:t>Касети рентгенівські (24*30) – 3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21 000,00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Негатоскопи</w:t>
            </w:r>
            <w:proofErr w:type="spellEnd"/>
            <w:r w:rsidRPr="00D160AA">
              <w:rPr>
                <w:rFonts w:ascii="Times New Roman" w:hAnsi="Times New Roman"/>
                <w:sz w:val="28"/>
                <w:szCs w:val="28"/>
                <w:lang w:val="uk-UA"/>
              </w:rPr>
              <w:t xml:space="preserve"> медичні – 2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17 600,00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62 600,00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845"/>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rPr>
            </w:pPr>
            <w:r w:rsidRPr="00D160AA">
              <w:rPr>
                <w:rFonts w:ascii="Times New Roman" w:hAnsi="Times New Roman"/>
                <w:sz w:val="28"/>
                <w:szCs w:val="28"/>
                <w:lang w:val="uk-UA"/>
              </w:rPr>
              <w:t>Стерилізатор повітряний ГП-30</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rPr>
            </w:pPr>
            <w:r w:rsidRPr="00D160AA">
              <w:rPr>
                <w:rFonts w:ascii="Times New Roman" w:hAnsi="Times New Roman"/>
                <w:sz w:val="28"/>
                <w:szCs w:val="28"/>
                <w:lang w:val="uk-UA"/>
              </w:rPr>
              <w:t>60 000,00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60 000,00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Спірометричний комплекс </w:t>
            </w:r>
            <w:r w:rsidRPr="00D160AA">
              <w:rPr>
                <w:rFonts w:ascii="Times New Roman" w:hAnsi="Times New Roman"/>
                <w:sz w:val="28"/>
                <w:szCs w:val="28"/>
                <w:lang w:val="en-US"/>
              </w:rPr>
              <w:t>SPIROLAB</w:t>
            </w:r>
            <w:r w:rsidRPr="00D160AA">
              <w:rPr>
                <w:rFonts w:ascii="Times New Roman" w:hAnsi="Times New Roman"/>
                <w:sz w:val="28"/>
                <w:szCs w:val="28"/>
              </w:rPr>
              <w:t xml:space="preserve"> </w:t>
            </w:r>
            <w:r w:rsidRPr="00D160AA">
              <w:rPr>
                <w:rFonts w:ascii="Times New Roman" w:hAnsi="Times New Roman"/>
                <w:sz w:val="28"/>
                <w:szCs w:val="28"/>
                <w:lang w:val="en-US"/>
              </w:rPr>
              <w:t>III</w:t>
            </w:r>
            <w:r w:rsidRPr="00D160AA">
              <w:rPr>
                <w:rFonts w:ascii="Times New Roman" w:hAnsi="Times New Roman"/>
                <w:sz w:val="28"/>
                <w:szCs w:val="28"/>
                <w:lang w:val="uk-UA"/>
              </w:rPr>
              <w:t xml:space="preserve"> з </w:t>
            </w:r>
            <w:proofErr w:type="spellStart"/>
            <w:r w:rsidRPr="00D160AA">
              <w:rPr>
                <w:rFonts w:ascii="Times New Roman" w:hAnsi="Times New Roman"/>
                <w:sz w:val="28"/>
                <w:szCs w:val="28"/>
                <w:lang w:val="uk-UA"/>
              </w:rPr>
              <w:t>пульсоксиметричним</w:t>
            </w:r>
            <w:proofErr w:type="spellEnd"/>
            <w:r w:rsidRPr="00D160AA">
              <w:rPr>
                <w:rFonts w:ascii="Times New Roman" w:hAnsi="Times New Roman"/>
                <w:sz w:val="28"/>
                <w:szCs w:val="28"/>
                <w:lang w:val="uk-UA"/>
              </w:rPr>
              <w:t xml:space="preserve"> модулем</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sz w:val="28"/>
                <w:szCs w:val="28"/>
                <w:lang w:val="uk-UA"/>
              </w:rPr>
              <w:t>90 000,00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Портативний 12-канальний електрокардіограф з можливістю запису додаткових </w:t>
            </w:r>
            <w:proofErr w:type="spellStart"/>
            <w:r w:rsidRPr="00D160AA">
              <w:rPr>
                <w:rFonts w:ascii="Times New Roman" w:hAnsi="Times New Roman"/>
                <w:sz w:val="28"/>
                <w:szCs w:val="28"/>
                <w:lang w:val="uk-UA"/>
              </w:rPr>
              <w:t>відведень</w:t>
            </w:r>
            <w:proofErr w:type="spellEnd"/>
            <w:r w:rsidRPr="00D160AA">
              <w:rPr>
                <w:rFonts w:ascii="Times New Roman" w:hAnsi="Times New Roman"/>
                <w:sz w:val="28"/>
                <w:szCs w:val="28"/>
                <w:lang w:val="uk-UA"/>
              </w:rPr>
              <w:t xml:space="preserve"> по НЕБУ і </w:t>
            </w:r>
            <w:proofErr w:type="spellStart"/>
            <w:r w:rsidRPr="00D160AA">
              <w:rPr>
                <w:rFonts w:ascii="Times New Roman" w:hAnsi="Times New Roman"/>
                <w:sz w:val="28"/>
                <w:szCs w:val="28"/>
                <w:lang w:val="uk-UA"/>
              </w:rPr>
              <w:t>Слопаку</w:t>
            </w:r>
            <w:proofErr w:type="spellEnd"/>
            <w:r w:rsidRPr="00D160AA">
              <w:rPr>
                <w:rFonts w:ascii="Times New Roman" w:hAnsi="Times New Roman"/>
                <w:sz w:val="28"/>
                <w:szCs w:val="28"/>
                <w:lang w:val="uk-UA"/>
              </w:rPr>
              <w:t xml:space="preserve"> та вбудованим телеметричним модулем</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49 000,00</w:t>
            </w:r>
          </w:p>
        </w:tc>
      </w:tr>
      <w:tr w:rsidR="00E1132A" w:rsidRPr="00D160AA" w:rsidTr="00E1132A">
        <w:trPr>
          <w:trHeight w:val="300"/>
          <w:jc w:val="center"/>
        </w:trPr>
        <w:tc>
          <w:tcPr>
            <w:tcW w:w="566"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всього</w:t>
            </w:r>
          </w:p>
        </w:tc>
        <w:tc>
          <w:tcPr>
            <w:tcW w:w="1970" w:type="dxa"/>
            <w:tcBorders>
              <w:top w:val="single" w:sz="4" w:space="0" w:color="auto"/>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139 000,00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b/>
                <w:sz w:val="28"/>
                <w:szCs w:val="28"/>
                <w:lang w:val="uk-UA"/>
              </w:rPr>
              <w:t xml:space="preserve">                     Відділення трансфузіології</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Морозильна камера для свіжозамороженої плазми з наднизькою температурою, вертикальна, з вмонтованим акумулятором і сигналом коливання температур (об’єм-270 л)</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120 000,00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Спеціальна холодильна камера для зберігання </w:t>
            </w:r>
            <w:proofErr w:type="spellStart"/>
            <w:r w:rsidRPr="00D160AA">
              <w:rPr>
                <w:rFonts w:ascii="Times New Roman" w:hAnsi="Times New Roman"/>
                <w:sz w:val="28"/>
                <w:szCs w:val="28"/>
                <w:lang w:val="uk-UA"/>
              </w:rPr>
              <w:t>еритроцитарної</w:t>
            </w:r>
            <w:proofErr w:type="spellEnd"/>
            <w:r w:rsidRPr="00D160AA">
              <w:rPr>
                <w:rFonts w:ascii="Times New Roman" w:hAnsi="Times New Roman"/>
                <w:sz w:val="28"/>
                <w:szCs w:val="28"/>
                <w:lang w:val="uk-UA"/>
              </w:rPr>
              <w:t xml:space="preserve"> маси з вмонтованим акумулятором і сигналом коливання температур (об’єм-100 л)</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35 000,00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 xml:space="preserve">Переносний </w:t>
            </w:r>
            <w:proofErr w:type="spellStart"/>
            <w:r w:rsidRPr="00D160AA">
              <w:rPr>
                <w:rFonts w:ascii="Times New Roman" w:hAnsi="Times New Roman"/>
                <w:sz w:val="28"/>
                <w:szCs w:val="28"/>
                <w:lang w:val="uk-UA"/>
              </w:rPr>
              <w:t>запаювач</w:t>
            </w:r>
            <w:proofErr w:type="spellEnd"/>
            <w:r w:rsidRPr="00D160AA">
              <w:rPr>
                <w:rFonts w:ascii="Times New Roman" w:hAnsi="Times New Roman"/>
                <w:sz w:val="28"/>
                <w:szCs w:val="28"/>
                <w:lang w:val="uk-UA"/>
              </w:rPr>
              <w:t xml:space="preserve"> для ПХВ магістралей контейнерів для крові</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84 000,00</w:t>
            </w:r>
          </w:p>
        </w:tc>
      </w:tr>
      <w:tr w:rsidR="002E5C0B" w:rsidRPr="00D160AA" w:rsidTr="00E1132A">
        <w:trPr>
          <w:trHeight w:val="300"/>
          <w:jc w:val="center"/>
        </w:trPr>
        <w:tc>
          <w:tcPr>
            <w:tcW w:w="566" w:type="dxa"/>
            <w:tcBorders>
              <w:left w:val="single" w:sz="4" w:space="0" w:color="000000"/>
              <w:bottom w:val="single" w:sz="4" w:space="0" w:color="000000"/>
            </w:tcBorders>
            <w:vAlign w:val="bottom"/>
          </w:tcPr>
          <w:p w:rsidR="002E5C0B" w:rsidRPr="00D160AA" w:rsidRDefault="002E5C0B"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2E5C0B" w:rsidRPr="00D160AA" w:rsidRDefault="002E5C0B"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Крісло стаціонарне донорське</w:t>
            </w:r>
          </w:p>
        </w:tc>
        <w:tc>
          <w:tcPr>
            <w:tcW w:w="1970" w:type="dxa"/>
            <w:tcBorders>
              <w:left w:val="single" w:sz="4" w:space="0" w:color="000000"/>
              <w:bottom w:val="single" w:sz="4" w:space="0" w:color="000000"/>
              <w:right w:val="single" w:sz="4" w:space="0" w:color="000000"/>
            </w:tcBorders>
            <w:vAlign w:val="bottom"/>
          </w:tcPr>
          <w:p w:rsidR="002E5C0B" w:rsidRPr="00D160AA" w:rsidRDefault="002E5C0B"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2E5C0B"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25</w:t>
            </w:r>
            <w:r w:rsidR="00E1132A" w:rsidRPr="00D160AA">
              <w:rPr>
                <w:rFonts w:ascii="Times New Roman" w:hAnsi="Times New Roman"/>
                <w:b/>
                <w:sz w:val="28"/>
                <w:szCs w:val="28"/>
                <w:lang w:val="uk-UA"/>
              </w:rPr>
              <w:t>9 000,00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                    </w:t>
            </w:r>
            <w:r w:rsidRPr="00D160AA">
              <w:rPr>
                <w:rFonts w:ascii="Times New Roman" w:hAnsi="Times New Roman"/>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Бігова доріжка</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Апарат КВЧ «ІХТ-</w:t>
            </w:r>
            <w:proofErr w:type="spellStart"/>
            <w:r w:rsidRPr="00D160AA">
              <w:rPr>
                <w:rFonts w:ascii="Times New Roman" w:hAnsi="Times New Roman"/>
                <w:sz w:val="28"/>
                <w:szCs w:val="28"/>
                <w:lang w:val="uk-UA"/>
              </w:rPr>
              <w:t>Колбун</w:t>
            </w:r>
            <w:proofErr w:type="spellEnd"/>
            <w:r w:rsidRPr="00D160AA">
              <w:rPr>
                <w:rFonts w:ascii="Times New Roman" w:hAnsi="Times New Roman"/>
                <w:sz w:val="28"/>
                <w:szCs w:val="28"/>
                <w:lang w:val="uk-UA"/>
              </w:rPr>
              <w:t>»</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70 000,00</w:t>
            </w: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Інфекційне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Монітори пацієнта – 2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101 520,00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Шприцеві насоси (або </w:t>
            </w:r>
            <w:proofErr w:type="spellStart"/>
            <w:r w:rsidRPr="00D160AA">
              <w:rPr>
                <w:rFonts w:ascii="Times New Roman" w:hAnsi="Times New Roman"/>
                <w:sz w:val="28"/>
                <w:szCs w:val="28"/>
                <w:lang w:val="uk-UA"/>
              </w:rPr>
              <w:t>інфузійні</w:t>
            </w:r>
            <w:proofErr w:type="spellEnd"/>
            <w:r w:rsidRPr="00D160AA">
              <w:rPr>
                <w:rFonts w:ascii="Times New Roman" w:hAnsi="Times New Roman"/>
                <w:sz w:val="28"/>
                <w:szCs w:val="28"/>
                <w:lang w:val="uk-UA"/>
              </w:rPr>
              <w:t xml:space="preserve"> насоси) – 2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64 000,00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ЕКГ-апарат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19 000,00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A20709" w:rsidP="00D946E8">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Лікарняні ліжка </w:t>
            </w:r>
            <w:r w:rsidR="00567DBE" w:rsidRPr="00D160AA">
              <w:rPr>
                <w:rFonts w:ascii="Times New Roman" w:hAnsi="Times New Roman"/>
                <w:sz w:val="28"/>
                <w:szCs w:val="28"/>
                <w:lang w:val="uk-UA"/>
              </w:rPr>
              <w:t xml:space="preserve">з </w:t>
            </w:r>
            <w:r w:rsidR="00D946E8" w:rsidRPr="00D160AA">
              <w:rPr>
                <w:rFonts w:ascii="Times New Roman" w:hAnsi="Times New Roman"/>
                <w:sz w:val="28"/>
                <w:szCs w:val="28"/>
                <w:lang w:val="uk-UA"/>
              </w:rPr>
              <w:t>матрацом електричні – 1</w:t>
            </w:r>
            <w:r w:rsidR="00E1132A" w:rsidRPr="00D160AA">
              <w:rPr>
                <w:rFonts w:ascii="Times New Roman" w:hAnsi="Times New Roman"/>
                <w:sz w:val="28"/>
                <w:szCs w:val="28"/>
                <w:lang w:val="uk-UA"/>
              </w:rPr>
              <w:t xml:space="preserve"> шт.</w:t>
            </w:r>
          </w:p>
        </w:tc>
        <w:tc>
          <w:tcPr>
            <w:tcW w:w="1970" w:type="dxa"/>
            <w:tcBorders>
              <w:left w:val="single" w:sz="4" w:space="0" w:color="000000"/>
              <w:bottom w:val="single" w:sz="4" w:space="0" w:color="000000"/>
              <w:right w:val="single" w:sz="4" w:space="0" w:color="000000"/>
            </w:tcBorders>
            <w:vAlign w:val="bottom"/>
          </w:tcPr>
          <w:p w:rsidR="00E1132A" w:rsidRPr="00D160AA" w:rsidRDefault="00D946E8"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45</w:t>
            </w:r>
            <w:r w:rsidR="00E1132A" w:rsidRPr="00D160AA">
              <w:rPr>
                <w:rFonts w:ascii="Times New Roman" w:hAnsi="Times New Roman"/>
                <w:sz w:val="28"/>
                <w:szCs w:val="28"/>
                <w:lang w:val="uk-UA"/>
              </w:rPr>
              <w:t>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400742"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229</w:t>
            </w:r>
            <w:r w:rsidR="00E1132A" w:rsidRPr="00D160AA">
              <w:rPr>
                <w:rFonts w:ascii="Times New Roman" w:hAnsi="Times New Roman"/>
                <w:b/>
                <w:sz w:val="28"/>
                <w:szCs w:val="28"/>
                <w:lang w:val="uk-UA"/>
              </w:rPr>
              <w:t> 520,00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Центральне стерилізаційне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Автоклав, 100 л</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190 000,00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190 000,00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Приймальне відділення</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Ноші-</w:t>
            </w:r>
            <w:proofErr w:type="spellStart"/>
            <w:r w:rsidRPr="00D160AA">
              <w:rPr>
                <w:rFonts w:ascii="Times New Roman" w:hAnsi="Times New Roman"/>
                <w:sz w:val="28"/>
                <w:szCs w:val="28"/>
                <w:lang w:val="uk-UA"/>
              </w:rPr>
              <w:t>каталка</w:t>
            </w:r>
            <w:proofErr w:type="spellEnd"/>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45 000,00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Шприцеві (або </w:t>
            </w:r>
            <w:proofErr w:type="spellStart"/>
            <w:r w:rsidRPr="00D160AA">
              <w:rPr>
                <w:rFonts w:ascii="Times New Roman" w:hAnsi="Times New Roman"/>
                <w:sz w:val="28"/>
                <w:szCs w:val="28"/>
                <w:lang w:val="uk-UA"/>
              </w:rPr>
              <w:t>інфузійні</w:t>
            </w:r>
            <w:proofErr w:type="spellEnd"/>
            <w:r w:rsidRPr="00D160AA">
              <w:rPr>
                <w:rFonts w:ascii="Times New Roman" w:hAnsi="Times New Roman"/>
                <w:sz w:val="28"/>
                <w:szCs w:val="28"/>
                <w:lang w:val="uk-UA"/>
              </w:rPr>
              <w:t>) насоси – 5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160 000,00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Медичні меблі (функціональні ліжка, медичні шафи та столики тощо)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400 000,00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Операційне оснащення (стіл, світильники, аспіратори тощо)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270 000,00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Кисневі концентратори – 5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203 000,00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Камери ультрафіолетові – 2шт.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26 000,00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Опромінювачі</w:t>
            </w:r>
            <w:proofErr w:type="spellEnd"/>
            <w:r w:rsidRPr="00D160AA">
              <w:rPr>
                <w:rFonts w:ascii="Times New Roman" w:hAnsi="Times New Roman"/>
                <w:sz w:val="28"/>
                <w:szCs w:val="28"/>
                <w:lang w:val="uk-UA"/>
              </w:rPr>
              <w:t xml:space="preserve"> </w:t>
            </w:r>
            <w:proofErr w:type="spellStart"/>
            <w:r w:rsidRPr="00D160AA">
              <w:rPr>
                <w:rFonts w:ascii="Times New Roman" w:hAnsi="Times New Roman"/>
                <w:sz w:val="28"/>
                <w:szCs w:val="28"/>
                <w:lang w:val="uk-UA"/>
              </w:rPr>
              <w:t>бактеріцидні</w:t>
            </w:r>
            <w:proofErr w:type="spellEnd"/>
            <w:r w:rsidRPr="00D160AA">
              <w:rPr>
                <w:rFonts w:ascii="Times New Roman" w:hAnsi="Times New Roman"/>
                <w:sz w:val="28"/>
                <w:szCs w:val="28"/>
                <w:lang w:val="uk-UA"/>
              </w:rPr>
              <w:t xml:space="preserve"> пересувні 4 шт.</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28 000,00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1 132 000,00</w:t>
            </w:r>
          </w:p>
        </w:tc>
      </w:tr>
      <w:tr w:rsidR="00E1132A" w:rsidRPr="00D160AA" w:rsidTr="00E1132A">
        <w:trPr>
          <w:trHeight w:val="177"/>
          <w:jc w:val="center"/>
        </w:trPr>
        <w:tc>
          <w:tcPr>
            <w:tcW w:w="566" w:type="dxa"/>
            <w:tcBorders>
              <w:left w:val="single" w:sz="4" w:space="0" w:color="000000"/>
              <w:bottom w:val="single" w:sz="4" w:space="0" w:color="000000"/>
            </w:tcBorders>
            <w:vAlign w:val="bottom"/>
          </w:tcPr>
          <w:p w:rsidR="00E1132A" w:rsidRPr="00D160AA" w:rsidRDefault="00E1132A" w:rsidP="00E1132A">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E1132A" w:rsidRPr="00D160AA" w:rsidRDefault="00E1132A" w:rsidP="00E1132A">
            <w:pPr>
              <w:spacing w:after="0" w:line="240" w:lineRule="auto"/>
              <w:rPr>
                <w:rFonts w:ascii="Times New Roman" w:hAnsi="Times New Roman"/>
                <w:b/>
                <w:sz w:val="28"/>
                <w:szCs w:val="28"/>
                <w:lang w:val="uk-UA"/>
              </w:rPr>
            </w:pPr>
            <w:r w:rsidRPr="00D160AA">
              <w:rPr>
                <w:rFonts w:ascii="Times New Roman" w:hAnsi="Times New Roman"/>
                <w:sz w:val="28"/>
                <w:szCs w:val="28"/>
                <w:lang w:val="uk-UA"/>
              </w:rPr>
              <w:t>РАЗОМ</w:t>
            </w:r>
          </w:p>
        </w:tc>
        <w:tc>
          <w:tcPr>
            <w:tcW w:w="1970" w:type="dxa"/>
            <w:tcBorders>
              <w:left w:val="single" w:sz="4" w:space="0" w:color="000000"/>
              <w:bottom w:val="single" w:sz="4" w:space="0" w:color="000000"/>
              <w:right w:val="single" w:sz="4" w:space="0" w:color="000000"/>
            </w:tcBorders>
            <w:vAlign w:val="bottom"/>
          </w:tcPr>
          <w:p w:rsidR="00E1132A" w:rsidRPr="00D160AA" w:rsidRDefault="00400742" w:rsidP="00E1132A">
            <w:pPr>
              <w:spacing w:after="0" w:line="240" w:lineRule="auto"/>
              <w:jc w:val="right"/>
              <w:rPr>
                <w:rFonts w:ascii="Times New Roman" w:hAnsi="Times New Roman"/>
                <w:sz w:val="28"/>
                <w:szCs w:val="28"/>
                <w:lang w:val="uk-UA"/>
              </w:rPr>
            </w:pPr>
            <w:r w:rsidRPr="00D160AA">
              <w:rPr>
                <w:rFonts w:ascii="Times New Roman" w:hAnsi="Times New Roman"/>
                <w:b/>
                <w:sz w:val="28"/>
                <w:szCs w:val="28"/>
                <w:lang w:val="uk-UA"/>
              </w:rPr>
              <w:t>19 320</w:t>
            </w:r>
            <w:r w:rsidR="00E1132A" w:rsidRPr="00D160AA">
              <w:rPr>
                <w:rFonts w:ascii="Times New Roman" w:hAnsi="Times New Roman"/>
                <w:b/>
                <w:sz w:val="28"/>
                <w:szCs w:val="28"/>
                <w:lang w:val="uk-UA"/>
              </w:rPr>
              <w:t> 820,00</w:t>
            </w:r>
          </w:p>
        </w:tc>
      </w:tr>
    </w:tbl>
    <w:p w:rsidR="00E1132A" w:rsidRPr="00D160AA" w:rsidRDefault="00E1132A" w:rsidP="00E1132A">
      <w:pPr>
        <w:spacing w:after="0" w:line="240" w:lineRule="auto"/>
        <w:ind w:right="-5"/>
        <w:jc w:val="both"/>
        <w:rPr>
          <w:rFonts w:ascii="Times New Roman" w:hAnsi="Times New Roman"/>
          <w:b/>
          <w:sz w:val="28"/>
          <w:szCs w:val="28"/>
          <w:lang w:val="uk-UA"/>
        </w:rPr>
      </w:pPr>
    </w:p>
    <w:p w:rsidR="00E1132A" w:rsidRPr="00D160AA" w:rsidRDefault="00E1132A" w:rsidP="00E1132A">
      <w:pPr>
        <w:spacing w:after="0" w:line="240" w:lineRule="auto"/>
        <w:ind w:right="-5"/>
        <w:jc w:val="both"/>
        <w:rPr>
          <w:rFonts w:ascii="Times New Roman" w:hAnsi="Times New Roman"/>
          <w:b/>
          <w:sz w:val="28"/>
          <w:szCs w:val="28"/>
          <w:lang w:val="uk-UA"/>
        </w:rPr>
      </w:pPr>
      <w:r w:rsidRPr="00D160AA">
        <w:rPr>
          <w:rFonts w:ascii="Times New Roman" w:hAnsi="Times New Roman"/>
          <w:b/>
          <w:sz w:val="28"/>
          <w:szCs w:val="28"/>
          <w:lang w:val="uk-UA"/>
        </w:rPr>
        <w:t>2022 рік</w:t>
      </w:r>
    </w:p>
    <w:tbl>
      <w:tblPr>
        <w:tblW w:w="0" w:type="auto"/>
        <w:tblInd w:w="88" w:type="dxa"/>
        <w:tblLayout w:type="fixed"/>
        <w:tblLook w:val="0000" w:firstRow="0" w:lastRow="0" w:firstColumn="0" w:lastColumn="0" w:noHBand="0" w:noVBand="0"/>
      </w:tblPr>
      <w:tblGrid>
        <w:gridCol w:w="566"/>
        <w:gridCol w:w="7009"/>
        <w:gridCol w:w="1970"/>
      </w:tblGrid>
      <w:tr w:rsidR="00E1132A" w:rsidRPr="00D160AA" w:rsidTr="00E1132A">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Офтальмологічне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з ЛОР </w:t>
            </w:r>
            <w:proofErr w:type="spellStart"/>
            <w:r w:rsidRPr="00D160AA">
              <w:rPr>
                <w:rFonts w:ascii="Times New Roman" w:hAnsi="Times New Roman"/>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300"/>
        </w:trPr>
        <w:tc>
          <w:tcPr>
            <w:tcW w:w="566" w:type="dxa"/>
            <w:tcBorders>
              <w:top w:val="single" w:sz="4" w:space="0" w:color="auto"/>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Периметр </w:t>
            </w:r>
            <w:proofErr w:type="spellStart"/>
            <w:r w:rsidRPr="00D160AA">
              <w:rPr>
                <w:rFonts w:ascii="Times New Roman" w:hAnsi="Times New Roman"/>
                <w:sz w:val="28"/>
                <w:szCs w:val="28"/>
              </w:rPr>
              <w:t>проекційний</w:t>
            </w:r>
            <w:proofErr w:type="spellEnd"/>
            <w:r w:rsidRPr="00D160AA">
              <w:rPr>
                <w:rFonts w:ascii="Times New Roman" w:hAnsi="Times New Roman"/>
                <w:sz w:val="28"/>
                <w:szCs w:val="28"/>
              </w:rPr>
              <w:t xml:space="preserve"> </w:t>
            </w:r>
          </w:p>
        </w:tc>
        <w:tc>
          <w:tcPr>
            <w:tcW w:w="1970" w:type="dxa"/>
            <w:tcBorders>
              <w:top w:val="single" w:sz="4" w:space="0" w:color="auto"/>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rPr>
              <w:t xml:space="preserve">40 000,00  </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40 000,00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rPr>
              <w:t xml:space="preserve"> </w:t>
            </w:r>
            <w:r w:rsidRPr="00D160AA">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rPr>
              <w:t xml:space="preserve">Насос  </w:t>
            </w:r>
            <w:proofErr w:type="spellStart"/>
            <w:r w:rsidRPr="00D160AA">
              <w:rPr>
                <w:rFonts w:ascii="Times New Roman" w:hAnsi="Times New Roman"/>
                <w:sz w:val="28"/>
                <w:szCs w:val="28"/>
              </w:rPr>
              <w:t>шприцевий</w:t>
            </w:r>
            <w:proofErr w:type="spellEnd"/>
            <w:r w:rsidRPr="00D160AA">
              <w:rPr>
                <w:rFonts w:ascii="Times New Roman" w:hAnsi="Times New Roman"/>
                <w:sz w:val="28"/>
                <w:szCs w:val="28"/>
              </w:rPr>
              <w:t xml:space="preserve"> — </w:t>
            </w:r>
            <w:r w:rsidRPr="00D160AA">
              <w:rPr>
                <w:rFonts w:ascii="Times New Roman" w:hAnsi="Times New Roman"/>
                <w:sz w:val="28"/>
                <w:szCs w:val="28"/>
                <w:lang w:val="uk-UA"/>
              </w:rPr>
              <w:t xml:space="preserve">2 </w:t>
            </w:r>
            <w:proofErr w:type="spellStart"/>
            <w:r w:rsidRPr="00D160AA">
              <w:rPr>
                <w:rFonts w:ascii="Times New Roman" w:hAnsi="Times New Roman"/>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Уретероскоп</w:t>
            </w:r>
            <w:proofErr w:type="spellEnd"/>
            <w:r w:rsidRPr="00D160AA">
              <w:rPr>
                <w:rFonts w:ascii="Times New Roman" w:hAnsi="Times New Roman"/>
                <w:sz w:val="28"/>
                <w:szCs w:val="28"/>
              </w:rPr>
              <w:t xml:space="preserve"> </w:t>
            </w:r>
            <w:r w:rsidRPr="00D160AA">
              <w:rPr>
                <w:rFonts w:ascii="Times New Roman" w:hAnsi="Times New Roman"/>
                <w:sz w:val="28"/>
                <w:szCs w:val="28"/>
                <w:lang w:val="uk-UA"/>
              </w:rPr>
              <w:t>(гнучкий)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Цистоскоп </w:t>
            </w:r>
            <w:proofErr w:type="spellStart"/>
            <w:r w:rsidRPr="00D160AA">
              <w:rPr>
                <w:rFonts w:ascii="Times New Roman" w:hAnsi="Times New Roman"/>
                <w:sz w:val="28"/>
                <w:szCs w:val="28"/>
              </w:rPr>
              <w:t>катетерізаційний</w:t>
            </w:r>
            <w:proofErr w:type="spellEnd"/>
            <w:r w:rsidRPr="00D160AA">
              <w:rPr>
                <w:rFonts w:ascii="Times New Roman" w:hAnsi="Times New Roman"/>
                <w:sz w:val="28"/>
                <w:szCs w:val="28"/>
                <w:lang w:val="uk-UA"/>
              </w:rPr>
              <w:t xml:space="preserve"> (комплект)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6 000,00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55 000,00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141 000,00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rPr>
              <w:t> </w:t>
            </w:r>
          </w:p>
        </w:tc>
      </w:tr>
      <w:tr w:rsidR="00E1132A" w:rsidRPr="00D160AA" w:rsidTr="00E1132A">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lang w:val="uk-UA"/>
              </w:rPr>
              <w:t>Авторефрактометр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170 000,00</w:t>
            </w:r>
          </w:p>
        </w:tc>
      </w:tr>
      <w:tr w:rsidR="00E1132A" w:rsidRPr="00D160AA" w:rsidTr="00E1132A">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170 000,00</w:t>
            </w:r>
          </w:p>
        </w:tc>
      </w:tr>
      <w:tr w:rsidR="00E1132A" w:rsidRPr="00D160AA" w:rsidTr="00E1132A">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rPr>
            </w:pPr>
            <w:proofErr w:type="spellStart"/>
            <w:r w:rsidRPr="00D160AA">
              <w:rPr>
                <w:rFonts w:ascii="Times New Roman" w:hAnsi="Times New Roman"/>
                <w:b/>
                <w:bCs/>
                <w:sz w:val="28"/>
                <w:szCs w:val="28"/>
              </w:rPr>
              <w:t>Клінічна</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w:t>
            </w:r>
          </w:p>
        </w:tc>
      </w:tr>
      <w:tr w:rsidR="00E1132A" w:rsidRPr="00D160AA" w:rsidTr="00E1132A">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rPr>
              <w:t xml:space="preserve">Центрифуга </w:t>
            </w:r>
            <w:proofErr w:type="spellStart"/>
            <w:r w:rsidRPr="00D160AA">
              <w:rPr>
                <w:rFonts w:ascii="Times New Roman" w:hAnsi="Times New Roman"/>
                <w:sz w:val="28"/>
                <w:szCs w:val="28"/>
              </w:rPr>
              <w:t>лабораторна</w:t>
            </w:r>
            <w:proofErr w:type="spellEnd"/>
            <w:r w:rsidRPr="00D160AA">
              <w:rPr>
                <w:rFonts w:ascii="Times New Roman" w:hAnsi="Times New Roman"/>
                <w:sz w:val="28"/>
                <w:szCs w:val="28"/>
                <w:lang w:val="uk-UA"/>
              </w:rPr>
              <w:t xml:space="preserve"> – 4 шт.</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92 000,00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Термостат ТС-80</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21 000,00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roofErr w:type="spellStart"/>
            <w:r w:rsidRPr="00D160AA">
              <w:rPr>
                <w:rFonts w:ascii="Times New Roman" w:hAnsi="Times New Roman"/>
                <w:sz w:val="28"/>
                <w:szCs w:val="28"/>
                <w:lang w:val="uk-UA"/>
              </w:rPr>
              <w:t>Аквадистилятор</w:t>
            </w:r>
            <w:proofErr w:type="spellEnd"/>
            <w:r w:rsidRPr="00D160AA">
              <w:rPr>
                <w:rFonts w:ascii="Times New Roman" w:hAnsi="Times New Roman"/>
                <w:sz w:val="28"/>
                <w:szCs w:val="28"/>
                <w:lang w:val="uk-UA"/>
              </w:rPr>
              <w:t xml:space="preserve"> електричний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133 000,00</w:t>
            </w: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bCs/>
                <w:sz w:val="28"/>
                <w:szCs w:val="28"/>
              </w:rPr>
              <w:t>Хірургічне</w:t>
            </w:r>
            <w:proofErr w:type="spellEnd"/>
            <w:r w:rsidRPr="00D160AA">
              <w:rPr>
                <w:rFonts w:ascii="Times New Roman" w:hAnsi="Times New Roman"/>
                <w:b/>
                <w:bCs/>
                <w:sz w:val="28"/>
                <w:szCs w:val="28"/>
              </w:rPr>
              <w:t xml:space="preserve"> </w:t>
            </w:r>
            <w:proofErr w:type="spellStart"/>
            <w:r w:rsidRPr="00D160AA">
              <w:rPr>
                <w:rFonts w:ascii="Times New Roman" w:hAnsi="Times New Roman"/>
                <w:b/>
                <w:bCs/>
                <w:sz w:val="28"/>
                <w:szCs w:val="28"/>
              </w:rPr>
              <w:t>відділення</w:t>
            </w:r>
            <w:proofErr w:type="spellEnd"/>
            <w:r w:rsidRPr="00D160AA">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roofErr w:type="spellStart"/>
            <w:r w:rsidRPr="00D160AA">
              <w:rPr>
                <w:rFonts w:ascii="Times New Roman" w:hAnsi="Times New Roman"/>
                <w:sz w:val="28"/>
                <w:szCs w:val="28"/>
              </w:rPr>
              <w:t>Опромінювач</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бактеріцидний</w:t>
            </w:r>
            <w:proofErr w:type="spellEnd"/>
            <w:r w:rsidRPr="00D160AA">
              <w:rPr>
                <w:rFonts w:ascii="Times New Roman" w:hAnsi="Times New Roman"/>
                <w:sz w:val="28"/>
                <w:szCs w:val="28"/>
              </w:rPr>
              <w:t xml:space="preserve"> </w:t>
            </w:r>
            <w:proofErr w:type="spellStart"/>
            <w:r w:rsidRPr="00D160AA">
              <w:rPr>
                <w:rFonts w:ascii="Times New Roman" w:hAnsi="Times New Roman"/>
                <w:sz w:val="28"/>
                <w:szCs w:val="28"/>
              </w:rPr>
              <w:t>пересувний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rPr>
            </w:pPr>
            <w:r w:rsidRPr="00D160AA">
              <w:rPr>
                <w:rFonts w:ascii="Times New Roman" w:hAnsi="Times New Roman"/>
                <w:sz w:val="28"/>
                <w:szCs w:val="28"/>
                <w:lang w:val="uk-UA"/>
              </w:rPr>
              <w:t>7 000,00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i/>
                <w:sz w:val="28"/>
                <w:szCs w:val="28"/>
                <w:lang w:val="uk-UA"/>
              </w:rPr>
              <w:t>7 000,0</w:t>
            </w:r>
            <w:r w:rsidRPr="00D160AA">
              <w:rPr>
                <w:rFonts w:ascii="Times New Roman" w:hAnsi="Times New Roman"/>
                <w:sz w:val="28"/>
                <w:szCs w:val="28"/>
                <w:lang w:val="uk-UA"/>
              </w:rPr>
              <w:t>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r w:rsidRPr="00D160AA">
              <w:rPr>
                <w:rFonts w:ascii="Times New Roman" w:hAnsi="Times New Roman"/>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Спіральний комп’ютерний томограф </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10 000 000,00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10 000 000,00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b/>
                <w:sz w:val="28"/>
                <w:szCs w:val="28"/>
                <w:lang w:val="uk-UA"/>
              </w:rPr>
            </w:pPr>
            <w:r w:rsidRPr="00D160AA">
              <w:rPr>
                <w:rFonts w:ascii="Times New Roman" w:hAnsi="Times New Roman"/>
                <w:b/>
                <w:sz w:val="28"/>
                <w:szCs w:val="28"/>
                <w:lang w:val="uk-UA"/>
              </w:rPr>
              <w:t>Відділення анестезіології з ліжками для інтенсивної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20 000,00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i/>
                <w:sz w:val="28"/>
                <w:szCs w:val="28"/>
                <w:lang w:val="uk-UA"/>
              </w:rPr>
            </w:pPr>
            <w:r w:rsidRPr="00D160AA">
              <w:rPr>
                <w:rFonts w:ascii="Times New Roman" w:hAnsi="Times New Roman"/>
                <w:i/>
                <w:sz w:val="28"/>
                <w:szCs w:val="28"/>
                <w:lang w:val="uk-UA"/>
              </w:rPr>
              <w:t>20 000,00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jc w:val="center"/>
              <w:rPr>
                <w:rFonts w:ascii="Times New Roman" w:hAnsi="Times New Roman"/>
                <w:sz w:val="28"/>
                <w:szCs w:val="28"/>
                <w:lang w:val="uk-UA"/>
              </w:rPr>
            </w:pPr>
            <w:proofErr w:type="spellStart"/>
            <w:r w:rsidRPr="00D160AA">
              <w:rPr>
                <w:rFonts w:ascii="Times New Roman" w:hAnsi="Times New Roman"/>
                <w:b/>
                <w:sz w:val="28"/>
                <w:szCs w:val="28"/>
                <w:lang w:val="uk-UA"/>
              </w:rPr>
              <w:t>Загальнолікарняна</w:t>
            </w:r>
            <w:proofErr w:type="spellEnd"/>
            <w:r w:rsidRPr="00D160AA">
              <w:rPr>
                <w:rFonts w:ascii="Times New Roman" w:hAnsi="Times New Roman"/>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Медичні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r w:rsidRPr="00D160AA">
              <w:rPr>
                <w:rFonts w:ascii="Times New Roman" w:hAnsi="Times New Roman"/>
                <w:sz w:val="28"/>
                <w:szCs w:val="28"/>
                <w:lang w:val="uk-UA"/>
              </w:rPr>
              <w:t>300 000,00</w:t>
            </w: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b/>
                <w:sz w:val="28"/>
                <w:szCs w:val="28"/>
                <w:lang w:val="uk-UA"/>
              </w:rPr>
            </w:pPr>
            <w:r w:rsidRPr="00D160AA">
              <w:rPr>
                <w:rFonts w:ascii="Times New Roman" w:hAnsi="Times New Roman"/>
                <w:b/>
                <w:sz w:val="28"/>
                <w:szCs w:val="28"/>
                <w:lang w:val="uk-UA"/>
              </w:rPr>
              <w:t>11 111 000</w:t>
            </w:r>
          </w:p>
        </w:tc>
      </w:tr>
      <w:tr w:rsidR="00E1132A" w:rsidRPr="00D160AA" w:rsidTr="00E1132A">
        <w:trPr>
          <w:trHeight w:val="300"/>
        </w:trPr>
        <w:tc>
          <w:tcPr>
            <w:tcW w:w="566"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r w:rsidR="00E1132A" w:rsidRPr="00D160AA" w:rsidTr="00E1132A">
        <w:trPr>
          <w:trHeight w:val="300"/>
        </w:trPr>
        <w:tc>
          <w:tcPr>
            <w:tcW w:w="566"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E1132A" w:rsidRPr="00D160AA" w:rsidRDefault="00E1132A" w:rsidP="00E1132A">
            <w:pPr>
              <w:spacing w:after="0" w:line="240" w:lineRule="auto"/>
              <w:rPr>
                <w:rFonts w:ascii="Times New Roman" w:hAnsi="Times New Roman"/>
                <w:sz w:val="28"/>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E1132A" w:rsidRPr="00D160AA" w:rsidRDefault="00E1132A" w:rsidP="00E1132A">
            <w:pPr>
              <w:spacing w:after="0" w:line="240" w:lineRule="auto"/>
              <w:jc w:val="right"/>
              <w:rPr>
                <w:rFonts w:ascii="Times New Roman" w:hAnsi="Times New Roman"/>
                <w:sz w:val="28"/>
                <w:szCs w:val="28"/>
                <w:lang w:val="uk-UA"/>
              </w:rPr>
            </w:pPr>
          </w:p>
        </w:tc>
      </w:tr>
    </w:tbl>
    <w:p w:rsidR="00E1132A" w:rsidRPr="00D160AA" w:rsidRDefault="00E1132A" w:rsidP="00E1132A">
      <w:pPr>
        <w:spacing w:after="0" w:line="240" w:lineRule="auto"/>
        <w:ind w:right="-5"/>
        <w:jc w:val="both"/>
        <w:rPr>
          <w:rFonts w:ascii="Times New Roman" w:hAnsi="Times New Roman"/>
          <w:b/>
          <w:sz w:val="28"/>
          <w:szCs w:val="28"/>
          <w:lang w:val="uk-UA"/>
        </w:rPr>
      </w:pPr>
    </w:p>
    <w:p w:rsidR="00E1132A" w:rsidRPr="00D160AA" w:rsidRDefault="00E1132A" w:rsidP="00E1132A">
      <w:pPr>
        <w:spacing w:after="0" w:line="240" w:lineRule="auto"/>
        <w:ind w:right="-5"/>
        <w:jc w:val="center"/>
        <w:rPr>
          <w:rFonts w:ascii="Times New Roman" w:hAnsi="Times New Roman"/>
          <w:sz w:val="28"/>
          <w:szCs w:val="28"/>
        </w:rPr>
      </w:pPr>
      <w:r w:rsidRPr="00D160AA">
        <w:rPr>
          <w:rFonts w:ascii="Times New Roman" w:hAnsi="Times New Roman"/>
          <w:b/>
          <w:sz w:val="28"/>
          <w:szCs w:val="28"/>
          <w:u w:val="single"/>
          <w:lang w:val="en-US"/>
        </w:rPr>
        <w:t>V</w:t>
      </w:r>
      <w:r w:rsidRPr="00D160AA">
        <w:rPr>
          <w:rFonts w:ascii="Times New Roman" w:hAnsi="Times New Roman"/>
          <w:b/>
          <w:sz w:val="28"/>
          <w:szCs w:val="28"/>
          <w:u w:val="single"/>
        </w:rPr>
        <w:t>.</w:t>
      </w:r>
      <w:r w:rsidRPr="00D160AA">
        <w:rPr>
          <w:rFonts w:ascii="Times New Roman" w:hAnsi="Times New Roman"/>
          <w:b/>
          <w:caps/>
          <w:sz w:val="28"/>
          <w:szCs w:val="28"/>
          <w:u w:val="single"/>
        </w:rPr>
        <w:t xml:space="preserve"> </w:t>
      </w:r>
      <w:proofErr w:type="spellStart"/>
      <w:r w:rsidRPr="00D160AA">
        <w:rPr>
          <w:rFonts w:ascii="Times New Roman" w:hAnsi="Times New Roman"/>
          <w:b/>
          <w:sz w:val="28"/>
          <w:szCs w:val="28"/>
          <w:u w:val="single"/>
        </w:rPr>
        <w:t>Перелік</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завдань</w:t>
      </w:r>
      <w:proofErr w:type="spellEnd"/>
      <w:r w:rsidRPr="00D160AA">
        <w:rPr>
          <w:rFonts w:ascii="Times New Roman" w:hAnsi="Times New Roman"/>
          <w:b/>
          <w:sz w:val="28"/>
          <w:szCs w:val="28"/>
          <w:u w:val="single"/>
        </w:rPr>
        <w:t xml:space="preserve"> і </w:t>
      </w:r>
      <w:proofErr w:type="spellStart"/>
      <w:r w:rsidRPr="00D160AA">
        <w:rPr>
          <w:rFonts w:ascii="Times New Roman" w:hAnsi="Times New Roman"/>
          <w:b/>
          <w:sz w:val="28"/>
          <w:szCs w:val="28"/>
          <w:u w:val="single"/>
        </w:rPr>
        <w:t>заходів</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програми</w:t>
      </w:r>
      <w:proofErr w:type="spellEnd"/>
      <w:r w:rsidRPr="00D160AA">
        <w:rPr>
          <w:rFonts w:ascii="Times New Roman" w:hAnsi="Times New Roman"/>
          <w:b/>
          <w:sz w:val="28"/>
          <w:szCs w:val="28"/>
          <w:u w:val="single"/>
        </w:rPr>
        <w:t xml:space="preserve"> та </w:t>
      </w:r>
      <w:proofErr w:type="spellStart"/>
      <w:r w:rsidRPr="00D160AA">
        <w:rPr>
          <w:rFonts w:ascii="Times New Roman" w:hAnsi="Times New Roman"/>
          <w:b/>
          <w:sz w:val="28"/>
          <w:szCs w:val="28"/>
          <w:u w:val="single"/>
        </w:rPr>
        <w:t>результативні</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показники</w:t>
      </w:r>
      <w:proofErr w:type="spellEnd"/>
    </w:p>
    <w:p w:rsidR="00E1132A" w:rsidRPr="00D160AA" w:rsidRDefault="00E1132A" w:rsidP="00E1132A">
      <w:pPr>
        <w:spacing w:after="0" w:line="240" w:lineRule="auto"/>
        <w:ind w:right="-5"/>
        <w:jc w:val="both"/>
        <w:rPr>
          <w:rFonts w:ascii="Times New Roman" w:hAnsi="Times New Roman"/>
          <w:b/>
          <w:sz w:val="28"/>
          <w:szCs w:val="28"/>
          <w:u w:val="single"/>
          <w:lang w:val="uk-UA"/>
        </w:rPr>
      </w:pPr>
    </w:p>
    <w:p w:rsidR="00E1132A" w:rsidRPr="00D160AA" w:rsidRDefault="00E1132A" w:rsidP="00E1132A">
      <w:pPr>
        <w:pStyle w:val="msonormalcxspmiddle"/>
        <w:widowControl w:val="0"/>
        <w:numPr>
          <w:ilvl w:val="0"/>
          <w:numId w:val="2"/>
        </w:numPr>
        <w:shd w:val="clear" w:color="auto" w:fill="FFFFFF"/>
        <w:tabs>
          <w:tab w:val="left" w:pos="768"/>
        </w:tabs>
        <w:autoSpaceDE w:val="0"/>
        <w:spacing w:before="0" w:after="0"/>
        <w:ind w:firstLine="709"/>
        <w:contextualSpacing/>
        <w:jc w:val="both"/>
        <w:rPr>
          <w:sz w:val="28"/>
          <w:szCs w:val="28"/>
        </w:rPr>
      </w:pPr>
      <w:r w:rsidRPr="00D160AA">
        <w:rPr>
          <w:sz w:val="28"/>
          <w:szCs w:val="28"/>
          <w:lang w:val="uk-UA"/>
        </w:rPr>
        <w:t>збереження і покращення здоров'я населення;</w:t>
      </w:r>
    </w:p>
    <w:p w:rsidR="00E1132A" w:rsidRPr="00D160AA" w:rsidRDefault="00E1132A" w:rsidP="00E1132A">
      <w:pPr>
        <w:pStyle w:val="msonormalcxspmiddle"/>
        <w:widowControl w:val="0"/>
        <w:numPr>
          <w:ilvl w:val="0"/>
          <w:numId w:val="2"/>
        </w:numPr>
        <w:shd w:val="clear" w:color="auto" w:fill="FFFFFF"/>
        <w:tabs>
          <w:tab w:val="left" w:pos="768"/>
        </w:tabs>
        <w:autoSpaceDE w:val="0"/>
        <w:spacing w:before="0" w:after="0"/>
        <w:ind w:firstLine="709"/>
        <w:contextualSpacing/>
        <w:jc w:val="both"/>
        <w:rPr>
          <w:sz w:val="28"/>
          <w:szCs w:val="28"/>
        </w:rPr>
      </w:pPr>
      <w:r w:rsidRPr="00D160AA">
        <w:rPr>
          <w:spacing w:val="-2"/>
          <w:sz w:val="28"/>
          <w:szCs w:val="28"/>
          <w:lang w:val="uk-UA"/>
        </w:rPr>
        <w:t xml:space="preserve">гарантована доступність і якість кваліфікованої медичної </w:t>
      </w:r>
      <w:r w:rsidRPr="00D160AA">
        <w:rPr>
          <w:sz w:val="28"/>
          <w:szCs w:val="28"/>
          <w:lang w:val="uk-UA"/>
        </w:rPr>
        <w:t>допомоги;</w:t>
      </w:r>
    </w:p>
    <w:p w:rsidR="00E1132A" w:rsidRPr="00D160AA" w:rsidRDefault="00E1132A" w:rsidP="00E1132A">
      <w:pPr>
        <w:pStyle w:val="10"/>
        <w:shd w:val="clear" w:color="auto" w:fill="FFFFFF"/>
        <w:tabs>
          <w:tab w:val="left" w:pos="0"/>
        </w:tabs>
        <w:ind w:left="0" w:firstLine="709"/>
        <w:jc w:val="both"/>
        <w:rPr>
          <w:sz w:val="28"/>
          <w:szCs w:val="28"/>
        </w:rPr>
      </w:pPr>
      <w:r w:rsidRPr="00D160AA">
        <w:rPr>
          <w:sz w:val="28"/>
          <w:szCs w:val="28"/>
          <w:lang w:val="uk-UA"/>
        </w:rPr>
        <w:t>- удосконалення організації медичної допомоги</w:t>
      </w:r>
    </w:p>
    <w:p w:rsidR="00E1132A" w:rsidRPr="00D160AA" w:rsidRDefault="00E1132A" w:rsidP="00E1132A">
      <w:pPr>
        <w:pStyle w:val="msonormalcxsplast"/>
        <w:widowControl w:val="0"/>
        <w:numPr>
          <w:ilvl w:val="0"/>
          <w:numId w:val="3"/>
        </w:numPr>
        <w:shd w:val="clear" w:color="auto" w:fill="FFFFFF"/>
        <w:tabs>
          <w:tab w:val="clear" w:pos="708"/>
          <w:tab w:val="left" w:pos="730"/>
        </w:tabs>
        <w:autoSpaceDE w:val="0"/>
        <w:spacing w:before="0" w:after="0"/>
        <w:ind w:firstLine="709"/>
        <w:contextualSpacing/>
        <w:jc w:val="both"/>
        <w:rPr>
          <w:sz w:val="28"/>
          <w:szCs w:val="28"/>
        </w:rPr>
      </w:pPr>
      <w:r w:rsidRPr="00D160AA">
        <w:rPr>
          <w:sz w:val="28"/>
          <w:szCs w:val="28"/>
          <w:lang w:val="uk-UA"/>
        </w:rPr>
        <w:t>удосконалення механізмів фінансування закладів охорони здоров'я.</w:t>
      </w:r>
    </w:p>
    <w:p w:rsidR="00E1132A" w:rsidRPr="00D160AA" w:rsidRDefault="00E1132A" w:rsidP="00E1132A">
      <w:pPr>
        <w:pStyle w:val="21"/>
        <w:shd w:val="clear" w:color="auto" w:fill="FFFFFF"/>
        <w:ind w:firstLine="720"/>
        <w:jc w:val="both"/>
        <w:rPr>
          <w:sz w:val="28"/>
          <w:szCs w:val="28"/>
        </w:rPr>
      </w:pPr>
      <w:r w:rsidRPr="00D160AA">
        <w:rPr>
          <w:color w:val="000000"/>
          <w:sz w:val="28"/>
          <w:szCs w:val="28"/>
          <w:u w:val="single"/>
          <w:lang w:val="uk-UA"/>
        </w:rPr>
        <w:t>Виконання програми дає змогу:</w:t>
      </w:r>
    </w:p>
    <w:p w:rsidR="00E1132A" w:rsidRPr="00D160AA" w:rsidRDefault="00E1132A" w:rsidP="00E1132A">
      <w:pPr>
        <w:pStyle w:val="21"/>
        <w:shd w:val="clear" w:color="auto" w:fill="FFFFFF"/>
        <w:ind w:firstLine="720"/>
        <w:jc w:val="both"/>
        <w:rPr>
          <w:sz w:val="28"/>
          <w:szCs w:val="28"/>
        </w:rPr>
      </w:pPr>
      <w:r w:rsidRPr="00D160AA">
        <w:rPr>
          <w:color w:val="000000"/>
          <w:sz w:val="28"/>
          <w:szCs w:val="28"/>
        </w:rPr>
        <w:t xml:space="preserve">- </w:t>
      </w:r>
      <w:r w:rsidRPr="00D160AA">
        <w:rPr>
          <w:color w:val="000000"/>
          <w:sz w:val="28"/>
          <w:szCs w:val="28"/>
          <w:lang w:val="uk-UA"/>
        </w:rPr>
        <w:t>підвищити ефективність роботи закладів охорони здоров’я з метою подолання несприятливих демографічних тенденцій;</w:t>
      </w:r>
    </w:p>
    <w:p w:rsidR="00E1132A" w:rsidRPr="00D160AA" w:rsidRDefault="00E1132A" w:rsidP="00E1132A">
      <w:pPr>
        <w:pStyle w:val="21"/>
        <w:shd w:val="clear" w:color="auto" w:fill="FFFFFF"/>
        <w:ind w:firstLine="720"/>
        <w:jc w:val="both"/>
        <w:rPr>
          <w:sz w:val="28"/>
          <w:szCs w:val="28"/>
        </w:rPr>
      </w:pPr>
      <w:r w:rsidRPr="00D160AA">
        <w:rPr>
          <w:color w:val="000000"/>
          <w:sz w:val="28"/>
          <w:szCs w:val="28"/>
        </w:rPr>
        <w:t xml:space="preserve">- </w:t>
      </w:r>
      <w:r w:rsidRPr="00D160AA">
        <w:rPr>
          <w:color w:val="000000"/>
          <w:sz w:val="28"/>
          <w:szCs w:val="28"/>
          <w:lang w:val="uk-UA"/>
        </w:rPr>
        <w:t>збільшити питому вагу стаціонарної   медичної допомоги, що надається лікарнями;</w:t>
      </w:r>
    </w:p>
    <w:p w:rsidR="00E1132A" w:rsidRPr="00D160AA" w:rsidRDefault="00E1132A" w:rsidP="00E1132A">
      <w:pPr>
        <w:pStyle w:val="21"/>
        <w:shd w:val="clear" w:color="auto" w:fill="FFFFFF"/>
        <w:ind w:firstLine="720"/>
        <w:jc w:val="both"/>
        <w:rPr>
          <w:sz w:val="28"/>
          <w:szCs w:val="28"/>
        </w:rPr>
      </w:pPr>
      <w:r w:rsidRPr="00D160AA">
        <w:rPr>
          <w:color w:val="000000"/>
          <w:sz w:val="28"/>
          <w:szCs w:val="28"/>
          <w:lang w:val="uk-UA"/>
        </w:rPr>
        <w:t>- створити умови для реалізації принципу організації та координації надання пацієнтам спеціалізованої та стаціонарної медичної допомоги;</w:t>
      </w:r>
    </w:p>
    <w:p w:rsidR="00E1132A" w:rsidRPr="00D160AA" w:rsidRDefault="00E1132A" w:rsidP="00E1132A">
      <w:pPr>
        <w:pStyle w:val="21"/>
        <w:shd w:val="clear" w:color="auto" w:fill="FFFFFF"/>
        <w:ind w:firstLine="720"/>
        <w:jc w:val="both"/>
        <w:rPr>
          <w:sz w:val="28"/>
          <w:szCs w:val="28"/>
        </w:rPr>
      </w:pPr>
      <w:r w:rsidRPr="00D160AA">
        <w:rPr>
          <w:color w:val="000000"/>
          <w:sz w:val="28"/>
          <w:szCs w:val="28"/>
          <w:lang w:val="uk-UA"/>
        </w:rPr>
        <w:t xml:space="preserve">- забезпечення збереження та подальше зміцнення матеріально-технічної бази, її модернізація; </w:t>
      </w:r>
    </w:p>
    <w:p w:rsidR="00E1132A" w:rsidRPr="00D160AA" w:rsidRDefault="00E1132A" w:rsidP="00E1132A">
      <w:pPr>
        <w:pStyle w:val="21"/>
        <w:shd w:val="clear" w:color="auto" w:fill="FFFFFF"/>
        <w:ind w:firstLine="720"/>
        <w:jc w:val="both"/>
        <w:rPr>
          <w:sz w:val="28"/>
          <w:szCs w:val="28"/>
        </w:rPr>
      </w:pPr>
      <w:r w:rsidRPr="00D160AA">
        <w:rPr>
          <w:color w:val="000000"/>
          <w:sz w:val="28"/>
          <w:szCs w:val="28"/>
        </w:rPr>
        <w:t xml:space="preserve">- </w:t>
      </w:r>
      <w:r w:rsidRPr="00D160AA">
        <w:rPr>
          <w:color w:val="000000"/>
          <w:sz w:val="28"/>
          <w:szCs w:val="28"/>
          <w:lang w:val="uk-UA"/>
        </w:rPr>
        <w:t>покращити оснащення КНП «Ніжинська ЦМЛ ім. М. Галицького» відповідно рекомендованих табелів оснащення та нормативів.</w:t>
      </w:r>
    </w:p>
    <w:p w:rsidR="00D160AA" w:rsidRDefault="00E1132A" w:rsidP="00E1132A">
      <w:pPr>
        <w:spacing w:after="0" w:line="240" w:lineRule="auto"/>
        <w:ind w:firstLine="709"/>
        <w:jc w:val="both"/>
        <w:rPr>
          <w:rFonts w:ascii="Times New Roman" w:hAnsi="Times New Roman"/>
          <w:sz w:val="28"/>
          <w:szCs w:val="28"/>
          <w:lang w:val="uk-UA"/>
        </w:rPr>
      </w:pPr>
      <w:r w:rsidRPr="00D160AA">
        <w:rPr>
          <w:rFonts w:ascii="Times New Roman" w:hAnsi="Times New Roman"/>
          <w:sz w:val="28"/>
          <w:szCs w:val="28"/>
          <w:lang w:val="uk-UA"/>
        </w:rPr>
        <w:t xml:space="preserve">        </w:t>
      </w:r>
    </w:p>
    <w:p w:rsidR="00E1132A" w:rsidRPr="00D160AA" w:rsidRDefault="00E1132A" w:rsidP="00E1132A">
      <w:pPr>
        <w:spacing w:after="0" w:line="240" w:lineRule="auto"/>
        <w:ind w:firstLine="709"/>
        <w:jc w:val="both"/>
        <w:rPr>
          <w:rFonts w:ascii="Times New Roman" w:hAnsi="Times New Roman"/>
          <w:sz w:val="28"/>
          <w:szCs w:val="28"/>
          <w:lang w:val="uk-UA"/>
        </w:rPr>
      </w:pPr>
      <w:r w:rsidRPr="00D160AA">
        <w:rPr>
          <w:rFonts w:ascii="Times New Roman" w:hAnsi="Times New Roman"/>
          <w:sz w:val="28"/>
          <w:szCs w:val="28"/>
          <w:lang w:val="uk-UA"/>
        </w:rPr>
        <w:t xml:space="preserve"> </w:t>
      </w:r>
      <w:r w:rsidRPr="00D160AA">
        <w:rPr>
          <w:rFonts w:ascii="Times New Roman" w:hAnsi="Times New Roman"/>
          <w:b/>
          <w:sz w:val="28"/>
          <w:szCs w:val="28"/>
          <w:u w:val="single"/>
          <w:lang w:val="en-US"/>
        </w:rPr>
        <w:t>V</w:t>
      </w:r>
      <w:r w:rsidRPr="00D160AA">
        <w:rPr>
          <w:rFonts w:ascii="Times New Roman" w:hAnsi="Times New Roman"/>
          <w:b/>
          <w:sz w:val="28"/>
          <w:szCs w:val="28"/>
          <w:u w:val="single"/>
        </w:rPr>
        <w:t xml:space="preserve">І. </w:t>
      </w:r>
      <w:proofErr w:type="spellStart"/>
      <w:r w:rsidRPr="00D160AA">
        <w:rPr>
          <w:rFonts w:ascii="Times New Roman" w:hAnsi="Times New Roman"/>
          <w:b/>
          <w:sz w:val="28"/>
          <w:szCs w:val="28"/>
          <w:u w:val="single"/>
        </w:rPr>
        <w:t>Координація</w:t>
      </w:r>
      <w:proofErr w:type="spellEnd"/>
      <w:r w:rsidRPr="00D160AA">
        <w:rPr>
          <w:rFonts w:ascii="Times New Roman" w:hAnsi="Times New Roman"/>
          <w:b/>
          <w:sz w:val="28"/>
          <w:szCs w:val="28"/>
          <w:u w:val="single"/>
        </w:rPr>
        <w:t xml:space="preserve"> та контроль за ходом </w:t>
      </w:r>
      <w:proofErr w:type="spellStart"/>
      <w:r w:rsidRPr="00D160AA">
        <w:rPr>
          <w:rFonts w:ascii="Times New Roman" w:hAnsi="Times New Roman"/>
          <w:b/>
          <w:sz w:val="28"/>
          <w:szCs w:val="28"/>
          <w:u w:val="single"/>
        </w:rPr>
        <w:t>виконання</w:t>
      </w:r>
      <w:proofErr w:type="spellEnd"/>
      <w:r w:rsidRPr="00D160AA">
        <w:rPr>
          <w:rFonts w:ascii="Times New Roman" w:hAnsi="Times New Roman"/>
          <w:b/>
          <w:sz w:val="28"/>
          <w:szCs w:val="28"/>
          <w:u w:val="single"/>
        </w:rPr>
        <w:t xml:space="preserve"> </w:t>
      </w:r>
      <w:proofErr w:type="spellStart"/>
      <w:r w:rsidRPr="00D160AA">
        <w:rPr>
          <w:rFonts w:ascii="Times New Roman" w:hAnsi="Times New Roman"/>
          <w:b/>
          <w:sz w:val="28"/>
          <w:szCs w:val="28"/>
          <w:u w:val="single"/>
        </w:rPr>
        <w:t>Програми</w:t>
      </w:r>
      <w:proofErr w:type="spellEnd"/>
      <w:r w:rsidRPr="00D160AA">
        <w:rPr>
          <w:rFonts w:ascii="Times New Roman" w:hAnsi="Times New Roman"/>
          <w:sz w:val="28"/>
          <w:szCs w:val="28"/>
        </w:rPr>
        <w:t xml:space="preserve"> </w:t>
      </w:r>
    </w:p>
    <w:p w:rsidR="00E1132A" w:rsidRPr="00D160AA" w:rsidRDefault="00E1132A" w:rsidP="00E1132A">
      <w:pPr>
        <w:spacing w:after="0" w:line="240" w:lineRule="auto"/>
        <w:ind w:firstLine="709"/>
        <w:jc w:val="both"/>
        <w:rPr>
          <w:rFonts w:ascii="Times New Roman" w:hAnsi="Times New Roman"/>
          <w:color w:val="008080"/>
          <w:sz w:val="28"/>
          <w:szCs w:val="28"/>
          <w:lang w:val="uk-UA"/>
        </w:rPr>
      </w:pPr>
    </w:p>
    <w:p w:rsidR="00E1132A" w:rsidRPr="00D160AA" w:rsidRDefault="00E1132A" w:rsidP="00E1132A">
      <w:pPr>
        <w:spacing w:after="0" w:line="240" w:lineRule="auto"/>
        <w:ind w:firstLine="709"/>
        <w:jc w:val="both"/>
        <w:rPr>
          <w:rFonts w:ascii="Times New Roman" w:hAnsi="Times New Roman"/>
          <w:sz w:val="28"/>
          <w:szCs w:val="28"/>
        </w:rPr>
      </w:pPr>
      <w:r w:rsidRPr="00D160AA">
        <w:rPr>
          <w:rFonts w:ascii="Times New Roman" w:hAnsi="Times New Roman"/>
          <w:sz w:val="28"/>
          <w:szCs w:val="28"/>
          <w:lang w:val="uk-UA"/>
        </w:rPr>
        <w:t>Контроль за виконанням Програми здійснюється головним розпорядником.</w:t>
      </w:r>
    </w:p>
    <w:p w:rsidR="00E1132A" w:rsidRPr="00D160AA" w:rsidRDefault="00E1132A" w:rsidP="00E1132A">
      <w:pPr>
        <w:spacing w:after="0" w:line="240" w:lineRule="auto"/>
        <w:ind w:firstLine="709"/>
        <w:jc w:val="both"/>
        <w:rPr>
          <w:rFonts w:ascii="Times New Roman" w:hAnsi="Times New Roman"/>
          <w:sz w:val="28"/>
          <w:szCs w:val="28"/>
          <w:lang w:val="uk-UA"/>
        </w:rPr>
      </w:pPr>
      <w:proofErr w:type="spellStart"/>
      <w:r w:rsidRPr="00D160AA">
        <w:rPr>
          <w:rFonts w:ascii="Times New Roman" w:hAnsi="Times New Roman"/>
          <w:spacing w:val="-2"/>
          <w:sz w:val="28"/>
          <w:szCs w:val="28"/>
        </w:rPr>
        <w:t>Звіт</w:t>
      </w:r>
      <w:proofErr w:type="spellEnd"/>
      <w:r w:rsidRPr="00D160AA">
        <w:rPr>
          <w:rFonts w:ascii="Times New Roman" w:hAnsi="Times New Roman"/>
          <w:spacing w:val="-2"/>
          <w:sz w:val="28"/>
          <w:szCs w:val="28"/>
        </w:rPr>
        <w:t xml:space="preserve"> про </w:t>
      </w:r>
      <w:proofErr w:type="spellStart"/>
      <w:r w:rsidRPr="00D160AA">
        <w:rPr>
          <w:rFonts w:ascii="Times New Roman" w:hAnsi="Times New Roman"/>
          <w:spacing w:val="-2"/>
          <w:sz w:val="28"/>
          <w:szCs w:val="28"/>
        </w:rPr>
        <w:t>виконання</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Програми</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надається</w:t>
      </w:r>
      <w:proofErr w:type="spellEnd"/>
      <w:r w:rsidRPr="00D160AA">
        <w:rPr>
          <w:rFonts w:ascii="Times New Roman" w:hAnsi="Times New Roman"/>
          <w:spacing w:val="-2"/>
          <w:sz w:val="28"/>
          <w:szCs w:val="28"/>
          <w:lang w:val="uk-UA"/>
        </w:rPr>
        <w:t xml:space="preserve"> виконавцем</w:t>
      </w:r>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щоквартально</w:t>
      </w:r>
      <w:proofErr w:type="spellEnd"/>
      <w:r w:rsidRPr="00D160AA">
        <w:rPr>
          <w:rFonts w:ascii="Times New Roman" w:hAnsi="Times New Roman"/>
          <w:spacing w:val="-2"/>
          <w:sz w:val="28"/>
          <w:szCs w:val="28"/>
        </w:rPr>
        <w:t xml:space="preserve"> до </w:t>
      </w:r>
      <w:r w:rsidRPr="00D160AA">
        <w:rPr>
          <w:rFonts w:ascii="Times New Roman" w:hAnsi="Times New Roman"/>
          <w:spacing w:val="-2"/>
          <w:sz w:val="28"/>
          <w:szCs w:val="28"/>
          <w:lang w:val="uk-UA"/>
        </w:rPr>
        <w:t>4-го</w:t>
      </w:r>
      <w:r w:rsidRPr="00D160AA">
        <w:rPr>
          <w:rFonts w:ascii="Times New Roman" w:hAnsi="Times New Roman"/>
          <w:spacing w:val="-2"/>
          <w:sz w:val="28"/>
          <w:szCs w:val="28"/>
        </w:rPr>
        <w:t xml:space="preserve"> числа </w:t>
      </w:r>
      <w:proofErr w:type="spellStart"/>
      <w:r w:rsidRPr="00D160AA">
        <w:rPr>
          <w:rFonts w:ascii="Times New Roman" w:hAnsi="Times New Roman"/>
          <w:spacing w:val="-2"/>
          <w:sz w:val="28"/>
          <w:szCs w:val="28"/>
        </w:rPr>
        <w:t>місяця</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наступного</w:t>
      </w:r>
      <w:proofErr w:type="spellEnd"/>
      <w:r w:rsidRPr="00D160AA">
        <w:rPr>
          <w:rFonts w:ascii="Times New Roman" w:hAnsi="Times New Roman"/>
          <w:spacing w:val="-2"/>
          <w:sz w:val="28"/>
          <w:szCs w:val="28"/>
        </w:rPr>
        <w:t xml:space="preserve"> за </w:t>
      </w:r>
      <w:proofErr w:type="spellStart"/>
      <w:r w:rsidRPr="00D160AA">
        <w:rPr>
          <w:rFonts w:ascii="Times New Roman" w:hAnsi="Times New Roman"/>
          <w:spacing w:val="-2"/>
          <w:sz w:val="28"/>
          <w:szCs w:val="28"/>
        </w:rPr>
        <w:t>звітним</w:t>
      </w:r>
      <w:proofErr w:type="spellEnd"/>
      <w:r w:rsidRPr="00D160AA">
        <w:rPr>
          <w:rFonts w:ascii="Times New Roman" w:hAnsi="Times New Roman"/>
          <w:spacing w:val="-2"/>
          <w:sz w:val="28"/>
          <w:szCs w:val="28"/>
        </w:rPr>
        <w:t xml:space="preserve"> </w:t>
      </w:r>
      <w:r w:rsidRPr="00D160AA">
        <w:rPr>
          <w:rFonts w:ascii="Times New Roman" w:hAnsi="Times New Roman"/>
          <w:spacing w:val="-2"/>
          <w:sz w:val="28"/>
          <w:szCs w:val="28"/>
          <w:lang w:val="uk-UA"/>
        </w:rPr>
        <w:t xml:space="preserve">кварталом, </w:t>
      </w:r>
      <w:r w:rsidRPr="00D160AA">
        <w:rPr>
          <w:rFonts w:ascii="Times New Roman" w:hAnsi="Times New Roman"/>
          <w:spacing w:val="-2"/>
          <w:sz w:val="28"/>
          <w:szCs w:val="28"/>
        </w:rPr>
        <w:t xml:space="preserve">головному </w:t>
      </w:r>
      <w:proofErr w:type="spellStart"/>
      <w:r w:rsidRPr="00D160AA">
        <w:rPr>
          <w:rFonts w:ascii="Times New Roman" w:hAnsi="Times New Roman"/>
          <w:spacing w:val="-2"/>
          <w:sz w:val="28"/>
          <w:szCs w:val="28"/>
        </w:rPr>
        <w:t>розпоряднику</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коштів</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Головний</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розпорядник</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бюджетних</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коштів</w:t>
      </w:r>
      <w:proofErr w:type="spellEnd"/>
      <w:r w:rsidRPr="00D160AA">
        <w:rPr>
          <w:rFonts w:ascii="Times New Roman" w:hAnsi="Times New Roman"/>
          <w:spacing w:val="-2"/>
          <w:sz w:val="28"/>
          <w:szCs w:val="28"/>
        </w:rPr>
        <w:t xml:space="preserve"> </w:t>
      </w:r>
      <w:r w:rsidRPr="00D160AA">
        <w:rPr>
          <w:rFonts w:ascii="Times New Roman" w:hAnsi="Times New Roman"/>
          <w:spacing w:val="-2"/>
          <w:sz w:val="28"/>
          <w:szCs w:val="28"/>
          <w:lang w:val="uk-UA"/>
        </w:rPr>
        <w:t xml:space="preserve">надає </w:t>
      </w:r>
      <w:proofErr w:type="spellStart"/>
      <w:r w:rsidRPr="00D160AA">
        <w:rPr>
          <w:rFonts w:ascii="Times New Roman" w:hAnsi="Times New Roman"/>
          <w:spacing w:val="-2"/>
          <w:sz w:val="28"/>
          <w:szCs w:val="28"/>
        </w:rPr>
        <w:t>звіт</w:t>
      </w:r>
      <w:proofErr w:type="spellEnd"/>
      <w:r w:rsidRPr="00D160AA">
        <w:rPr>
          <w:rFonts w:ascii="Times New Roman" w:hAnsi="Times New Roman"/>
          <w:spacing w:val="-2"/>
          <w:sz w:val="28"/>
          <w:szCs w:val="28"/>
        </w:rPr>
        <w:t xml:space="preserve"> про </w:t>
      </w:r>
      <w:proofErr w:type="spellStart"/>
      <w:r w:rsidRPr="00D160AA">
        <w:rPr>
          <w:rFonts w:ascii="Times New Roman" w:hAnsi="Times New Roman"/>
          <w:spacing w:val="-2"/>
          <w:sz w:val="28"/>
          <w:szCs w:val="28"/>
        </w:rPr>
        <w:t>виконання</w:t>
      </w:r>
      <w:proofErr w:type="spellEnd"/>
      <w:r w:rsidRPr="00D160AA">
        <w:rPr>
          <w:rFonts w:ascii="Times New Roman" w:hAnsi="Times New Roman"/>
          <w:spacing w:val="-2"/>
          <w:sz w:val="28"/>
          <w:szCs w:val="28"/>
        </w:rPr>
        <w:t xml:space="preserve"> </w:t>
      </w:r>
      <w:proofErr w:type="spellStart"/>
      <w:r w:rsidRPr="00D160AA">
        <w:rPr>
          <w:rFonts w:ascii="Times New Roman" w:hAnsi="Times New Roman"/>
          <w:spacing w:val="-2"/>
          <w:sz w:val="28"/>
          <w:szCs w:val="28"/>
        </w:rPr>
        <w:t>Програми</w:t>
      </w:r>
      <w:proofErr w:type="spellEnd"/>
      <w:r w:rsidRPr="00D160AA">
        <w:rPr>
          <w:rFonts w:ascii="Times New Roman" w:hAnsi="Times New Roman"/>
          <w:spacing w:val="-2"/>
          <w:sz w:val="28"/>
          <w:szCs w:val="28"/>
        </w:rPr>
        <w:t xml:space="preserve"> </w:t>
      </w:r>
      <w:r w:rsidRPr="00D160AA">
        <w:rPr>
          <w:rFonts w:ascii="Times New Roman" w:hAnsi="Times New Roman"/>
          <w:spacing w:val="-2"/>
          <w:sz w:val="28"/>
          <w:szCs w:val="28"/>
          <w:lang w:val="uk-UA"/>
        </w:rPr>
        <w:t xml:space="preserve">щоквартально до 6-го числа місяця, наступного за звітним кварталом, </w:t>
      </w:r>
      <w:r w:rsidRPr="00D160AA">
        <w:rPr>
          <w:rFonts w:ascii="Times New Roman" w:hAnsi="Times New Roman"/>
          <w:spacing w:val="-2"/>
          <w:sz w:val="28"/>
          <w:szCs w:val="28"/>
          <w:lang w:val="uk-UA"/>
        </w:rPr>
        <w:lastRenderedPageBreak/>
        <w:t>фінансовому управлінню Ніжинської міської ради. Відповідальні виконавці звітують про виконання Програми на сесії міської ради за підсумками року.</w:t>
      </w:r>
    </w:p>
    <w:p w:rsidR="00E1132A" w:rsidRPr="00D160AA" w:rsidRDefault="00E1132A" w:rsidP="00E1132A">
      <w:pPr>
        <w:spacing w:after="0" w:line="240" w:lineRule="auto"/>
        <w:ind w:firstLine="709"/>
        <w:jc w:val="both"/>
        <w:rPr>
          <w:rFonts w:ascii="Times New Roman" w:hAnsi="Times New Roman"/>
          <w:sz w:val="28"/>
          <w:szCs w:val="28"/>
          <w:lang w:val="uk-UA"/>
        </w:rPr>
      </w:pPr>
      <w:r w:rsidRPr="00D160AA">
        <w:rPr>
          <w:rFonts w:ascii="Times New Roman" w:hAnsi="Times New Roman"/>
          <w:sz w:val="28"/>
          <w:szCs w:val="28"/>
          <w:lang w:val="uk-UA"/>
        </w:rPr>
        <w:t>Фінансове забезпечення здійснюється у межах видатків, затвердже</w:t>
      </w:r>
      <w:r w:rsidR="00C106B5">
        <w:rPr>
          <w:rFonts w:ascii="Times New Roman" w:hAnsi="Times New Roman"/>
          <w:sz w:val="28"/>
          <w:szCs w:val="28"/>
          <w:lang w:val="uk-UA"/>
        </w:rPr>
        <w:t xml:space="preserve">них рішенням міської ради "Про </w:t>
      </w:r>
      <w:r w:rsidRPr="00D160AA">
        <w:rPr>
          <w:rFonts w:ascii="Times New Roman" w:hAnsi="Times New Roman"/>
          <w:sz w:val="28"/>
          <w:szCs w:val="28"/>
          <w:lang w:val="uk-UA"/>
        </w:rPr>
        <w:t xml:space="preserve">бюджет Ніжинської міської об’єднаної територіальної громади на 2020 рік."                             </w:t>
      </w:r>
    </w:p>
    <w:p w:rsidR="00E1132A" w:rsidRPr="00D160AA" w:rsidRDefault="00E1132A" w:rsidP="00E1132A">
      <w:pPr>
        <w:spacing w:after="0" w:line="240" w:lineRule="auto"/>
        <w:rPr>
          <w:rFonts w:ascii="Times New Roman" w:hAnsi="Times New Roman"/>
          <w:b/>
          <w:spacing w:val="-1"/>
          <w:sz w:val="28"/>
          <w:szCs w:val="28"/>
          <w:lang w:val="uk-UA"/>
        </w:rPr>
      </w:pP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b/>
          <w:spacing w:val="-1"/>
          <w:sz w:val="28"/>
          <w:szCs w:val="28"/>
          <w:lang w:val="uk-UA"/>
        </w:rPr>
        <w:t>Міський  голова                                                               Олександр КОДОЛА</w:t>
      </w:r>
    </w:p>
    <w:p w:rsidR="00E1132A" w:rsidRPr="00D160AA" w:rsidRDefault="00E1132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D160AA" w:rsidRDefault="00D160A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lastRenderedPageBreak/>
        <w:t>Експертиза проведена</w:t>
      </w:r>
    </w:p>
    <w:p w:rsidR="00E1132A" w:rsidRPr="00D160AA" w:rsidRDefault="00E1132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Погоджено:</w:t>
      </w:r>
    </w:p>
    <w:p w:rsidR="00E1132A" w:rsidRPr="00D160AA" w:rsidRDefault="00E1132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Начальник фінансового управління </w:t>
      </w:r>
    </w:p>
    <w:p w:rsidR="00E1132A" w:rsidRPr="00D160AA" w:rsidRDefault="00E1132A" w:rsidP="00E1132A">
      <w:pPr>
        <w:spacing w:after="0" w:line="240" w:lineRule="auto"/>
        <w:rPr>
          <w:rFonts w:ascii="Times New Roman" w:hAnsi="Times New Roman"/>
          <w:sz w:val="28"/>
          <w:szCs w:val="28"/>
        </w:rPr>
      </w:pPr>
      <w:r w:rsidRPr="00D160AA">
        <w:rPr>
          <w:rFonts w:ascii="Times New Roman" w:hAnsi="Times New Roman"/>
          <w:sz w:val="28"/>
          <w:szCs w:val="28"/>
          <w:lang w:val="uk-UA"/>
        </w:rPr>
        <w:t xml:space="preserve">Ніжинської міської ради                                                                   </w:t>
      </w:r>
      <w:proofErr w:type="spellStart"/>
      <w:r w:rsidRPr="00D160AA">
        <w:rPr>
          <w:rFonts w:ascii="Times New Roman" w:hAnsi="Times New Roman"/>
          <w:sz w:val="28"/>
          <w:szCs w:val="28"/>
          <w:lang w:val="uk-UA"/>
        </w:rPr>
        <w:t>Л.В.Писаренко</w:t>
      </w:r>
      <w:proofErr w:type="spellEnd"/>
    </w:p>
    <w:p w:rsidR="00E1132A" w:rsidRPr="00D160AA" w:rsidRDefault="00E1132A" w:rsidP="00E1132A">
      <w:pPr>
        <w:spacing w:after="0" w:line="240" w:lineRule="auto"/>
        <w:rPr>
          <w:rFonts w:ascii="Times New Roman" w:hAnsi="Times New Roman"/>
          <w:sz w:val="28"/>
          <w:szCs w:val="28"/>
          <w:lang w:val="uk-UA"/>
        </w:rPr>
      </w:pPr>
    </w:p>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Начальник відділу економіки</w:t>
      </w:r>
    </w:p>
    <w:p w:rsidR="00E1132A" w:rsidRPr="00D160AA" w:rsidRDefault="00E1132A" w:rsidP="00E1132A">
      <w:pPr>
        <w:spacing w:after="0" w:line="240" w:lineRule="auto"/>
        <w:rPr>
          <w:rFonts w:ascii="Times New Roman" w:hAnsi="Times New Roman"/>
          <w:sz w:val="28"/>
          <w:szCs w:val="28"/>
          <w:lang w:val="uk-UA"/>
        </w:rPr>
      </w:pPr>
      <w:r w:rsidRPr="00D160AA">
        <w:rPr>
          <w:rFonts w:ascii="Times New Roman" w:hAnsi="Times New Roman"/>
          <w:sz w:val="28"/>
          <w:szCs w:val="28"/>
          <w:lang w:val="uk-UA"/>
        </w:rPr>
        <w:t xml:space="preserve">та інвестиційної діяльності виконавчого </w:t>
      </w:r>
    </w:p>
    <w:p w:rsidR="00E1132A" w:rsidRPr="009C1597" w:rsidRDefault="00E1132A" w:rsidP="00E1132A">
      <w:pPr>
        <w:rPr>
          <w:lang w:val="uk-UA"/>
        </w:rPr>
      </w:pPr>
      <w:r w:rsidRPr="00D160AA">
        <w:rPr>
          <w:rFonts w:ascii="Times New Roman" w:hAnsi="Times New Roman"/>
          <w:sz w:val="28"/>
          <w:szCs w:val="28"/>
          <w:lang w:val="uk-UA"/>
        </w:rPr>
        <w:t xml:space="preserve">комітету Ніжинської міської ради                                                        </w:t>
      </w:r>
      <w:proofErr w:type="spellStart"/>
      <w:r w:rsidRPr="00D160AA">
        <w:rPr>
          <w:rFonts w:ascii="Times New Roman" w:hAnsi="Times New Roman"/>
          <w:sz w:val="28"/>
          <w:szCs w:val="28"/>
          <w:lang w:val="uk-UA"/>
        </w:rPr>
        <w:t>Т.М.Гавриш</w:t>
      </w:r>
      <w:proofErr w:type="spellEnd"/>
    </w:p>
    <w:p w:rsidR="007051F1" w:rsidRPr="00E1132A" w:rsidRDefault="007051F1">
      <w:pPr>
        <w:rPr>
          <w:lang w:val="uk-UA"/>
        </w:rPr>
      </w:pPr>
    </w:p>
    <w:sectPr w:rsidR="007051F1" w:rsidRPr="00E1132A" w:rsidSect="00E113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lvl w:ilvl="0">
      <w:numFmt w:val="bullet"/>
      <w:lvlText w:val="-"/>
      <w:lvlJc w:val="left"/>
      <w:pPr>
        <w:tabs>
          <w:tab w:val="num" w:pos="708"/>
        </w:tabs>
        <w:ind w:left="0" w:firstLine="0"/>
      </w:pPr>
      <w:rPr>
        <w:rFonts w:ascii="Times New Roman" w:hAnsi="Times New Roman" w:cs="Times New Roman" w:hint="default"/>
        <w:sz w:val="28"/>
        <w:szCs w:val="28"/>
        <w:lang w:val="uk-UA"/>
      </w:rPr>
    </w:lvl>
  </w:abstractNum>
  <w:abstractNum w:abstractNumId="2" w15:restartNumberingAfterBreak="0">
    <w:nsid w:val="00000003"/>
    <w:multiLevelType w:val="singleLevel"/>
    <w:tmpl w:val="00000003"/>
    <w:lvl w:ilvl="0">
      <w:numFmt w:val="bullet"/>
      <w:lvlText w:val="-"/>
      <w:lvlJc w:val="left"/>
      <w:pPr>
        <w:tabs>
          <w:tab w:val="num" w:pos="708"/>
        </w:tabs>
        <w:ind w:left="0" w:firstLine="0"/>
      </w:pPr>
      <w:rPr>
        <w:rFonts w:ascii="Times New Roman" w:hAnsi="Times New Roman" w:cs="Times New Roman" w:hint="default"/>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F8"/>
    <w:rsid w:val="00020C9B"/>
    <w:rsid w:val="000810AD"/>
    <w:rsid w:val="000872C3"/>
    <w:rsid w:val="001F208C"/>
    <w:rsid w:val="002E5C0B"/>
    <w:rsid w:val="00400742"/>
    <w:rsid w:val="00567DBE"/>
    <w:rsid w:val="0065413F"/>
    <w:rsid w:val="00654ADB"/>
    <w:rsid w:val="006738F8"/>
    <w:rsid w:val="007051F1"/>
    <w:rsid w:val="00745B6D"/>
    <w:rsid w:val="008C173C"/>
    <w:rsid w:val="008D0858"/>
    <w:rsid w:val="00A20709"/>
    <w:rsid w:val="00AB11F8"/>
    <w:rsid w:val="00BC1590"/>
    <w:rsid w:val="00BF02D7"/>
    <w:rsid w:val="00C106B5"/>
    <w:rsid w:val="00C211D1"/>
    <w:rsid w:val="00C612F4"/>
    <w:rsid w:val="00D160AA"/>
    <w:rsid w:val="00D946E8"/>
    <w:rsid w:val="00E1132A"/>
    <w:rsid w:val="00E955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A49D70"/>
  <w15:chartTrackingRefBased/>
  <w15:docId w15:val="{79A02574-BD73-4CBA-B481-F583EEE4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32A"/>
    <w:pPr>
      <w:spacing w:after="200" w:line="276" w:lineRule="auto"/>
      <w:ind w:firstLine="0"/>
      <w:jc w:val="left"/>
    </w:pPr>
    <w:rPr>
      <w:rFonts w:ascii="Calibri" w:eastAsia="Calibri" w:hAnsi="Calibri" w:cs="Times New Roman"/>
      <w:sz w:val="22"/>
      <w:lang w:val="ru-RU"/>
    </w:rPr>
  </w:style>
  <w:style w:type="paragraph" w:styleId="2">
    <w:name w:val="heading 2"/>
    <w:basedOn w:val="a"/>
    <w:next w:val="a0"/>
    <w:link w:val="20"/>
    <w:qFormat/>
    <w:rsid w:val="00E1132A"/>
    <w:pPr>
      <w:numPr>
        <w:ilvl w:val="1"/>
        <w:numId w:val="1"/>
      </w:numPr>
      <w:suppressAutoHyphens/>
      <w:spacing w:before="280" w:after="280" w:line="240" w:lineRule="auto"/>
      <w:outlineLvl w:val="1"/>
    </w:pPr>
    <w:rPr>
      <w:rFonts w:ascii="Times New Roman" w:eastAsia="Times New Roman" w:hAnsi="Times New Roman"/>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E1132A"/>
    <w:rPr>
      <w:rFonts w:eastAsia="Times New Roman" w:cs="Times New Roman"/>
      <w:b/>
      <w:bCs/>
      <w:sz w:val="36"/>
      <w:szCs w:val="36"/>
      <w:lang w:val="ru-RU" w:eastAsia="zh-CN"/>
    </w:rPr>
  </w:style>
  <w:style w:type="paragraph" w:customStyle="1" w:styleId="1">
    <w:name w:val="Без интервала1"/>
    <w:rsid w:val="00E1132A"/>
    <w:pPr>
      <w:suppressAutoHyphens/>
      <w:spacing w:line="240" w:lineRule="auto"/>
      <w:ind w:firstLine="0"/>
      <w:jc w:val="left"/>
    </w:pPr>
    <w:rPr>
      <w:rFonts w:eastAsia="Calibri" w:cs="Times New Roman"/>
      <w:sz w:val="24"/>
      <w:szCs w:val="24"/>
      <w:lang w:val="ru-RU" w:eastAsia="zh-CN"/>
    </w:rPr>
  </w:style>
  <w:style w:type="paragraph" w:customStyle="1" w:styleId="10">
    <w:name w:val="Абзац списка1"/>
    <w:basedOn w:val="a"/>
    <w:rsid w:val="00E1132A"/>
    <w:pPr>
      <w:widowControl w:val="0"/>
      <w:suppressAutoHyphens/>
      <w:autoSpaceDE w:val="0"/>
      <w:spacing w:after="0" w:line="240" w:lineRule="auto"/>
      <w:ind w:left="720"/>
      <w:contextualSpacing/>
    </w:pPr>
    <w:rPr>
      <w:rFonts w:ascii="Times New Roman" w:hAnsi="Times New Roman"/>
      <w:sz w:val="20"/>
      <w:szCs w:val="20"/>
      <w:lang w:eastAsia="zh-CN"/>
    </w:rPr>
  </w:style>
  <w:style w:type="paragraph" w:customStyle="1" w:styleId="21">
    <w:name w:val="Обычный2"/>
    <w:rsid w:val="00E1132A"/>
    <w:pPr>
      <w:widowControl w:val="0"/>
      <w:suppressAutoHyphens/>
      <w:spacing w:line="240" w:lineRule="auto"/>
      <w:ind w:firstLine="0"/>
      <w:jc w:val="left"/>
    </w:pPr>
    <w:rPr>
      <w:rFonts w:eastAsia="Calibri" w:cs="Times New Roman"/>
      <w:sz w:val="20"/>
      <w:szCs w:val="20"/>
      <w:lang w:val="ru-RU" w:eastAsia="zh-CN"/>
    </w:rPr>
  </w:style>
  <w:style w:type="paragraph" w:customStyle="1" w:styleId="msonormalcxsplast">
    <w:name w:val="msonormalcxsplast"/>
    <w:basedOn w:val="a"/>
    <w:rsid w:val="00E1132A"/>
    <w:pPr>
      <w:suppressAutoHyphens/>
      <w:spacing w:before="280" w:after="280" w:line="240" w:lineRule="auto"/>
    </w:pPr>
    <w:rPr>
      <w:rFonts w:ascii="Times New Roman" w:eastAsia="Times New Roman" w:hAnsi="Times New Roman"/>
      <w:sz w:val="24"/>
      <w:szCs w:val="24"/>
      <w:lang w:eastAsia="zh-CN"/>
    </w:rPr>
  </w:style>
  <w:style w:type="paragraph" w:customStyle="1" w:styleId="msonormalcxspmiddle">
    <w:name w:val="msonormalcxspmiddle"/>
    <w:basedOn w:val="a"/>
    <w:rsid w:val="00E1132A"/>
    <w:pPr>
      <w:suppressAutoHyphens/>
      <w:spacing w:before="280" w:after="280" w:line="240" w:lineRule="auto"/>
    </w:pPr>
    <w:rPr>
      <w:rFonts w:ascii="Times New Roman" w:eastAsia="Times New Roman" w:hAnsi="Times New Roman"/>
      <w:sz w:val="24"/>
      <w:szCs w:val="24"/>
      <w:lang w:eastAsia="zh-CN"/>
    </w:rPr>
  </w:style>
  <w:style w:type="paragraph" w:styleId="a0">
    <w:name w:val="Body Text"/>
    <w:basedOn w:val="a"/>
    <w:link w:val="a4"/>
    <w:uiPriority w:val="99"/>
    <w:semiHidden/>
    <w:unhideWhenUsed/>
    <w:rsid w:val="00E1132A"/>
    <w:pPr>
      <w:spacing w:after="120"/>
    </w:pPr>
  </w:style>
  <w:style w:type="character" w:customStyle="1" w:styleId="a4">
    <w:name w:val="Основной текст Знак"/>
    <w:basedOn w:val="a1"/>
    <w:link w:val="a0"/>
    <w:uiPriority w:val="99"/>
    <w:semiHidden/>
    <w:rsid w:val="00E1132A"/>
    <w:rPr>
      <w:rFonts w:ascii="Calibri" w:eastAsia="Calibri" w:hAnsi="Calibri" w:cs="Times New Roman"/>
      <w:sz w:val="22"/>
      <w:lang w:val="ru-RU"/>
    </w:rPr>
  </w:style>
  <w:style w:type="paragraph" w:styleId="a5">
    <w:name w:val="Balloon Text"/>
    <w:basedOn w:val="a"/>
    <w:link w:val="a6"/>
    <w:uiPriority w:val="99"/>
    <w:semiHidden/>
    <w:unhideWhenUsed/>
    <w:rsid w:val="00E1132A"/>
    <w:pPr>
      <w:spacing w:after="0" w:line="240" w:lineRule="auto"/>
    </w:pPr>
    <w:rPr>
      <w:rFonts w:ascii="Segoe UI" w:hAnsi="Segoe UI" w:cs="Segoe UI"/>
      <w:sz w:val="18"/>
      <w:szCs w:val="18"/>
    </w:rPr>
  </w:style>
  <w:style w:type="character" w:customStyle="1" w:styleId="a6">
    <w:name w:val="Текст выноски Знак"/>
    <w:basedOn w:val="a1"/>
    <w:link w:val="a5"/>
    <w:uiPriority w:val="99"/>
    <w:semiHidden/>
    <w:rsid w:val="00E1132A"/>
    <w:rPr>
      <w:rFonts w:ascii="Segoe UI" w:eastAsia="Calibri" w:hAnsi="Segoe UI" w:cs="Segoe UI"/>
      <w:sz w:val="18"/>
      <w:szCs w:val="18"/>
      <w:lang w:val="ru-RU"/>
    </w:rPr>
  </w:style>
  <w:style w:type="table" w:styleId="a7">
    <w:name w:val="Table Grid"/>
    <w:basedOn w:val="a2"/>
    <w:uiPriority w:val="39"/>
    <w:rsid w:val="00E1132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12</Pages>
  <Words>10529</Words>
  <Characters>6003</Characters>
  <Application>Microsoft Office Word</Application>
  <DocSecurity>0</DocSecurity>
  <Lines>50</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11</cp:revision>
  <cp:lastPrinted>2021-03-16T09:12:00Z</cp:lastPrinted>
  <dcterms:created xsi:type="dcterms:W3CDTF">2021-02-16T06:17:00Z</dcterms:created>
  <dcterms:modified xsi:type="dcterms:W3CDTF">2021-03-16T09:13:00Z</dcterms:modified>
</cp:coreProperties>
</file>